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5EE8" w14:textId="77777777"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697C71">
        <w:rPr>
          <w:rFonts w:ascii="Arial" w:hAnsi="Arial" w:cs="Arial"/>
          <w:b/>
          <w:bCs/>
          <w:sz w:val="22"/>
          <w:szCs w:val="22"/>
        </w:rPr>
        <w:t>4b</w:t>
      </w:r>
      <w:r w:rsidR="00675792">
        <w:rPr>
          <w:rFonts w:ascii="Arial" w:hAnsi="Arial" w:cs="Arial"/>
          <w:b/>
          <w:bCs/>
          <w:sz w:val="22"/>
          <w:szCs w:val="22"/>
        </w:rPr>
        <w:t>)</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2C2ED0B6" w14:textId="77777777" w:rsidR="005C7409" w:rsidRPr="00144027" w:rsidRDefault="005C7409" w:rsidP="00144027">
      <w:pPr>
        <w:pStyle w:val="odrkyChar"/>
        <w:spacing w:before="0" w:after="0"/>
        <w:outlineLvl w:val="0"/>
        <w:rPr>
          <w:highlight w:val="lightGray"/>
        </w:rPr>
      </w:pPr>
    </w:p>
    <w:p w14:paraId="1B099549"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59B0C9B7" w14:textId="77777777" w:rsidR="00144027" w:rsidRDefault="00144027" w:rsidP="00144027">
      <w:pPr>
        <w:pStyle w:val="Podnadpis"/>
        <w:tabs>
          <w:tab w:val="right" w:pos="9638"/>
        </w:tabs>
        <w:jc w:val="both"/>
        <w:rPr>
          <w:rFonts w:ascii="Arial" w:hAnsi="Arial" w:cs="Arial"/>
          <w:b w:val="0"/>
          <w:sz w:val="22"/>
          <w:szCs w:val="22"/>
        </w:rPr>
      </w:pPr>
    </w:p>
    <w:p w14:paraId="6E375429" w14:textId="77777777" w:rsidR="00144027" w:rsidRPr="00144027" w:rsidRDefault="00144027" w:rsidP="00144027">
      <w:pPr>
        <w:pStyle w:val="Podnadpis"/>
        <w:tabs>
          <w:tab w:val="right" w:pos="9638"/>
        </w:tabs>
        <w:jc w:val="both"/>
        <w:rPr>
          <w:rFonts w:ascii="Arial" w:hAnsi="Arial" w:cs="Arial"/>
          <w:b w:val="0"/>
          <w:sz w:val="22"/>
          <w:szCs w:val="22"/>
        </w:rPr>
      </w:pPr>
    </w:p>
    <w:p w14:paraId="5BA48B33"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527D095B"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21DCBC21" w14:textId="77777777" w:rsidR="00144027" w:rsidRDefault="00144027" w:rsidP="00144027">
      <w:pPr>
        <w:pStyle w:val="Podnadpis"/>
        <w:tabs>
          <w:tab w:val="right" w:pos="9638"/>
        </w:tabs>
        <w:jc w:val="both"/>
        <w:rPr>
          <w:rFonts w:ascii="Arial" w:hAnsi="Arial" w:cs="Arial"/>
          <w:sz w:val="22"/>
          <w:szCs w:val="22"/>
        </w:rPr>
      </w:pPr>
    </w:p>
    <w:p w14:paraId="2C2A1030" w14:textId="77777777" w:rsidR="00144027" w:rsidRPr="004678C1" w:rsidRDefault="00144027" w:rsidP="00144027">
      <w:pPr>
        <w:pStyle w:val="Podnadpis"/>
        <w:tabs>
          <w:tab w:val="right" w:pos="9638"/>
        </w:tabs>
        <w:jc w:val="both"/>
        <w:rPr>
          <w:rFonts w:ascii="Arial" w:hAnsi="Arial" w:cs="Arial"/>
          <w:sz w:val="22"/>
          <w:szCs w:val="22"/>
        </w:rPr>
      </w:pPr>
    </w:p>
    <w:p w14:paraId="64BBBEE0" w14:textId="77777777" w:rsidR="007E68E5" w:rsidRPr="00F4493C" w:rsidRDefault="00144027" w:rsidP="007E68E5">
      <w:pPr>
        <w:ind w:left="2835" w:hanging="2835"/>
        <w:rPr>
          <w:rFonts w:ascii="Arial" w:hAnsi="Arial" w:cs="Arial"/>
          <w:b/>
          <w:sz w:val="22"/>
          <w:szCs w:val="22"/>
        </w:rPr>
      </w:pPr>
      <w:r w:rsidRPr="00F4493C">
        <w:rPr>
          <w:rFonts w:ascii="Arial" w:hAnsi="Arial" w:cs="Arial"/>
          <w:b/>
          <w:bCs/>
          <w:sz w:val="22"/>
          <w:szCs w:val="22"/>
          <w:lang w:eastAsia="en-US"/>
        </w:rPr>
        <w:t>Kupující:</w:t>
      </w:r>
      <w:r w:rsidRPr="00F4493C">
        <w:rPr>
          <w:rFonts w:ascii="Arial" w:hAnsi="Arial" w:cs="Arial"/>
          <w:bCs/>
          <w:sz w:val="22"/>
          <w:szCs w:val="22"/>
        </w:rPr>
        <w:tab/>
      </w:r>
      <w:r w:rsidR="00E11929" w:rsidRPr="00F4493C">
        <w:rPr>
          <w:rFonts w:ascii="Arial" w:hAnsi="Arial" w:cs="Arial"/>
          <w:bCs/>
          <w:sz w:val="22"/>
          <w:szCs w:val="22"/>
        </w:rPr>
        <w:tab/>
      </w:r>
      <w:r w:rsidR="00F4493C" w:rsidRPr="00F4493C">
        <w:rPr>
          <w:rFonts w:ascii="Arial" w:hAnsi="Arial" w:cs="Arial"/>
          <w:b/>
          <w:sz w:val="22"/>
          <w:szCs w:val="22"/>
        </w:rPr>
        <w:t>Obec Hazlov</w:t>
      </w:r>
      <w:r w:rsidR="007223E4" w:rsidRPr="00F4493C">
        <w:rPr>
          <w:rFonts w:ascii="Arial" w:hAnsi="Arial" w:cs="Arial"/>
          <w:b/>
          <w:sz w:val="22"/>
          <w:szCs w:val="22"/>
        </w:rPr>
        <w:t xml:space="preserve">   </w:t>
      </w:r>
    </w:p>
    <w:p w14:paraId="1196957C" w14:textId="77777777" w:rsidR="00F4493C" w:rsidRPr="00F4493C" w:rsidRDefault="00F4493C" w:rsidP="00F4493C">
      <w:pPr>
        <w:rPr>
          <w:rFonts w:ascii="Arial" w:hAnsi="Arial" w:cs="Arial"/>
          <w:sz w:val="22"/>
          <w:szCs w:val="22"/>
        </w:rPr>
      </w:pPr>
      <w:r w:rsidRPr="00F4493C">
        <w:rPr>
          <w:rFonts w:ascii="Arial" w:hAnsi="Arial" w:cs="Arial"/>
          <w:sz w:val="22"/>
          <w:szCs w:val="22"/>
        </w:rPr>
        <w:t xml:space="preserve">jejichž jménem jedná </w:t>
      </w:r>
      <w:r w:rsidRPr="00F4493C">
        <w:rPr>
          <w:rFonts w:ascii="Arial" w:hAnsi="Arial" w:cs="Arial"/>
          <w:sz w:val="22"/>
          <w:szCs w:val="22"/>
        </w:rPr>
        <w:tab/>
      </w:r>
      <w:r w:rsidRPr="00F4493C">
        <w:rPr>
          <w:rFonts w:ascii="Arial" w:hAnsi="Arial" w:cs="Arial"/>
          <w:sz w:val="22"/>
          <w:szCs w:val="22"/>
        </w:rPr>
        <w:tab/>
        <w:t>Lenka Dvořáková, starostka</w:t>
      </w:r>
    </w:p>
    <w:p w14:paraId="58F15E0F" w14:textId="77777777" w:rsidR="00F4493C" w:rsidRPr="00F4493C" w:rsidRDefault="00F4493C" w:rsidP="00F4493C">
      <w:pPr>
        <w:rPr>
          <w:rFonts w:ascii="Arial" w:hAnsi="Arial" w:cs="Arial"/>
          <w:sz w:val="22"/>
          <w:szCs w:val="22"/>
        </w:rPr>
      </w:pPr>
      <w:r w:rsidRPr="00F4493C">
        <w:rPr>
          <w:rFonts w:ascii="Arial" w:hAnsi="Arial" w:cs="Arial"/>
          <w:sz w:val="22"/>
          <w:szCs w:val="22"/>
        </w:rPr>
        <w:t>se sídlem:</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č.p. 31, 351 32 Hazlov</w:t>
      </w:r>
    </w:p>
    <w:p w14:paraId="3EB23F24" w14:textId="77777777" w:rsidR="00F4493C" w:rsidRPr="00F4493C" w:rsidRDefault="00F4493C" w:rsidP="00F4493C">
      <w:pPr>
        <w:rPr>
          <w:rFonts w:ascii="Arial" w:hAnsi="Arial" w:cs="Arial"/>
          <w:sz w:val="22"/>
          <w:szCs w:val="22"/>
        </w:rPr>
      </w:pPr>
      <w:r w:rsidRPr="00F4493C">
        <w:rPr>
          <w:rFonts w:ascii="Arial" w:hAnsi="Arial" w:cs="Arial"/>
          <w:sz w:val="22"/>
          <w:szCs w:val="22"/>
        </w:rPr>
        <w:t xml:space="preserve">IČ: </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00253952</w:t>
      </w:r>
    </w:p>
    <w:p w14:paraId="572D0BD0"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bankovní ústav:</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Komerční banka, a.s.</w:t>
      </w:r>
    </w:p>
    <w:p w14:paraId="762B0C31"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číslo účtu:</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2726331/0100</w:t>
      </w:r>
    </w:p>
    <w:p w14:paraId="6C7FA7A3"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kontaktní osoba:</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 xml:space="preserve">Lenka Dvořáková </w:t>
      </w:r>
    </w:p>
    <w:p w14:paraId="784F1185"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tel.:</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 xml:space="preserve">+420 602 110 528 </w:t>
      </w:r>
    </w:p>
    <w:p w14:paraId="0C601E85"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email:</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r>
      <w:hyperlink r:id="rId8" w:history="1">
        <w:r w:rsidRPr="00F4493C">
          <w:rPr>
            <w:rFonts w:ascii="Arial" w:hAnsi="Arial" w:cs="Arial"/>
            <w:sz w:val="22"/>
            <w:szCs w:val="22"/>
          </w:rPr>
          <w:t>starostka@obechazlov.cz</w:t>
        </w:r>
      </w:hyperlink>
      <w:r w:rsidRPr="00F4493C">
        <w:rPr>
          <w:rFonts w:ascii="Arial" w:hAnsi="Arial" w:cs="Arial"/>
          <w:sz w:val="22"/>
          <w:szCs w:val="22"/>
        </w:rPr>
        <w:t xml:space="preserve"> </w:t>
      </w:r>
    </w:p>
    <w:p w14:paraId="5E7F89E3" w14:textId="77777777" w:rsidR="00144027" w:rsidRPr="004678C1" w:rsidRDefault="00F4493C" w:rsidP="00F4493C">
      <w:pPr>
        <w:pStyle w:val="Zhlav"/>
        <w:tabs>
          <w:tab w:val="left" w:pos="3261"/>
        </w:tabs>
        <w:ind w:left="4215" w:hanging="4215"/>
        <w:rPr>
          <w:rFonts w:ascii="Arial" w:hAnsi="Arial" w:cs="Arial"/>
          <w:sz w:val="22"/>
          <w:szCs w:val="22"/>
        </w:rPr>
      </w:pPr>
      <w:r w:rsidRPr="004678C1">
        <w:rPr>
          <w:rFonts w:ascii="Arial" w:hAnsi="Arial" w:cs="Arial"/>
          <w:sz w:val="22"/>
          <w:szCs w:val="22"/>
        </w:rPr>
        <w:t xml:space="preserve"> </w:t>
      </w:r>
      <w:r w:rsidR="00144027" w:rsidRPr="004678C1">
        <w:rPr>
          <w:rFonts w:ascii="Arial" w:hAnsi="Arial" w:cs="Arial"/>
          <w:sz w:val="22"/>
          <w:szCs w:val="22"/>
        </w:rPr>
        <w:t>(dále jen „</w:t>
      </w:r>
      <w:r w:rsidR="00144027" w:rsidRPr="004678C1">
        <w:rPr>
          <w:rFonts w:ascii="Arial" w:hAnsi="Arial" w:cs="Arial"/>
          <w:b/>
          <w:sz w:val="22"/>
          <w:szCs w:val="22"/>
        </w:rPr>
        <w:t>Kupující</w:t>
      </w:r>
      <w:r w:rsidR="00144027" w:rsidRPr="004678C1">
        <w:rPr>
          <w:rFonts w:ascii="Arial" w:hAnsi="Arial" w:cs="Arial"/>
          <w:sz w:val="22"/>
          <w:szCs w:val="22"/>
        </w:rPr>
        <w:t>“)</w:t>
      </w:r>
    </w:p>
    <w:p w14:paraId="5DD9C4CC" w14:textId="77777777" w:rsidR="00144027" w:rsidRDefault="00144027" w:rsidP="00144027">
      <w:pPr>
        <w:pStyle w:val="Normlnweb"/>
        <w:spacing w:before="0" w:beforeAutospacing="0" w:after="0" w:afterAutospacing="0"/>
        <w:jc w:val="both"/>
        <w:rPr>
          <w:rFonts w:ascii="Arial" w:hAnsi="Arial" w:cs="Arial"/>
          <w:sz w:val="22"/>
          <w:szCs w:val="22"/>
        </w:rPr>
      </w:pPr>
    </w:p>
    <w:p w14:paraId="065F9F34"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1D6B403F" w14:textId="77777777" w:rsidR="00144027" w:rsidRDefault="00144027" w:rsidP="00144027">
      <w:pPr>
        <w:pStyle w:val="Normlnweb"/>
        <w:spacing w:before="0" w:beforeAutospacing="0" w:after="0" w:afterAutospacing="0"/>
        <w:jc w:val="both"/>
        <w:rPr>
          <w:rFonts w:ascii="Arial" w:hAnsi="Arial" w:cs="Arial"/>
          <w:sz w:val="22"/>
          <w:szCs w:val="22"/>
        </w:rPr>
      </w:pPr>
    </w:p>
    <w:p w14:paraId="368C66C3"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A64823">
        <w:rPr>
          <w:b/>
          <w:highlight w:val="yellow"/>
        </w:rPr>
        <w:t>.</w:t>
      </w:r>
      <w:r w:rsidRPr="0060024B">
        <w:rPr>
          <w:b/>
          <w:highlight w:val="yellow"/>
        </w:rPr>
        <w:t>…..</w:t>
      </w:r>
    </w:p>
    <w:p w14:paraId="434F1152" w14:textId="77777777" w:rsidR="00144027" w:rsidRDefault="00144027" w:rsidP="00144027">
      <w:pPr>
        <w:pStyle w:val="odrkyChar"/>
        <w:spacing w:before="0" w:after="0"/>
      </w:pPr>
      <w:r>
        <w:t>sídlo:</w:t>
      </w:r>
      <w:r>
        <w:tab/>
      </w:r>
      <w:r>
        <w:tab/>
      </w:r>
      <w:r>
        <w:tab/>
      </w:r>
      <w:r>
        <w:tab/>
      </w:r>
      <w:r>
        <w:rPr>
          <w:highlight w:val="yellow"/>
        </w:rPr>
        <w:t>……………………………..</w:t>
      </w:r>
    </w:p>
    <w:p w14:paraId="4B583F65"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1384DFE8"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6B8E956E"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5807881B"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3FD6A6C"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BE87951"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4082E83A"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913BDB4"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5618AEB" w14:textId="77777777" w:rsidR="00144027" w:rsidRDefault="009F1C15" w:rsidP="00144027">
      <w:pPr>
        <w:rPr>
          <w:rFonts w:ascii="Arial" w:hAnsi="Arial" w:cs="Arial"/>
          <w:sz w:val="22"/>
          <w:szCs w:val="22"/>
        </w:rPr>
      </w:pPr>
      <w:r>
        <w:rPr>
          <w:rFonts w:ascii="Arial" w:hAnsi="Arial" w:cs="Arial"/>
          <w:sz w:val="22"/>
          <w:szCs w:val="22"/>
        </w:rPr>
        <w:t xml:space="preserve"> </w:t>
      </w:r>
      <w:r w:rsidR="00144027">
        <w:rPr>
          <w:rFonts w:ascii="Arial" w:hAnsi="Arial" w:cs="Arial"/>
          <w:sz w:val="22"/>
          <w:szCs w:val="22"/>
        </w:rPr>
        <w:t>(dále jen „</w:t>
      </w:r>
      <w:r w:rsidR="00144027">
        <w:rPr>
          <w:rFonts w:ascii="Arial" w:hAnsi="Arial" w:cs="Arial"/>
          <w:b/>
          <w:sz w:val="22"/>
          <w:szCs w:val="22"/>
        </w:rPr>
        <w:t>Prodávající</w:t>
      </w:r>
      <w:r w:rsidR="00144027">
        <w:rPr>
          <w:rFonts w:ascii="Arial" w:hAnsi="Arial" w:cs="Arial"/>
          <w:sz w:val="22"/>
          <w:szCs w:val="22"/>
        </w:rPr>
        <w:t>“)</w:t>
      </w:r>
    </w:p>
    <w:p w14:paraId="0A1B1BD6" w14:textId="77777777" w:rsidR="00144027" w:rsidRDefault="00144027" w:rsidP="00144027">
      <w:pPr>
        <w:pStyle w:val="Normlnweb"/>
        <w:spacing w:before="0" w:beforeAutospacing="0" w:after="0" w:afterAutospacing="0"/>
        <w:jc w:val="both"/>
        <w:rPr>
          <w:rFonts w:ascii="Arial" w:hAnsi="Arial" w:cs="Arial"/>
          <w:sz w:val="22"/>
          <w:szCs w:val="22"/>
        </w:rPr>
      </w:pPr>
    </w:p>
    <w:p w14:paraId="4D0798A3" w14:textId="77777777" w:rsidR="00144027" w:rsidRDefault="00144027" w:rsidP="00144027">
      <w:pPr>
        <w:pStyle w:val="Normlnweb"/>
        <w:spacing w:before="0" w:beforeAutospacing="0" w:after="0" w:afterAutospacing="0"/>
        <w:jc w:val="both"/>
        <w:rPr>
          <w:rFonts w:ascii="Arial" w:hAnsi="Arial" w:cs="Arial"/>
          <w:sz w:val="22"/>
          <w:szCs w:val="22"/>
        </w:rPr>
      </w:pPr>
    </w:p>
    <w:p w14:paraId="37779263"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0137AC65" w14:textId="77777777" w:rsidR="00C36514" w:rsidRDefault="00C36514" w:rsidP="00144027">
      <w:pPr>
        <w:jc w:val="center"/>
        <w:outlineLvl w:val="0"/>
        <w:rPr>
          <w:rFonts w:ascii="Arial" w:hAnsi="Arial" w:cs="Arial"/>
          <w:b/>
          <w:bCs/>
          <w:sz w:val="22"/>
          <w:szCs w:val="22"/>
        </w:rPr>
      </w:pPr>
    </w:p>
    <w:p w14:paraId="4FDD5CA8" w14:textId="77777777" w:rsidR="004678C1" w:rsidRDefault="004678C1" w:rsidP="00144027">
      <w:pPr>
        <w:jc w:val="center"/>
        <w:outlineLvl w:val="0"/>
        <w:rPr>
          <w:rFonts w:ascii="Arial" w:hAnsi="Arial" w:cs="Arial"/>
          <w:b/>
          <w:bCs/>
          <w:sz w:val="22"/>
          <w:szCs w:val="22"/>
        </w:rPr>
      </w:pPr>
    </w:p>
    <w:p w14:paraId="7A387B2F" w14:textId="77777777" w:rsidR="004678C1" w:rsidRDefault="004678C1" w:rsidP="00144027">
      <w:pPr>
        <w:jc w:val="center"/>
        <w:outlineLvl w:val="0"/>
        <w:rPr>
          <w:rFonts w:ascii="Arial" w:hAnsi="Arial" w:cs="Arial"/>
          <w:b/>
          <w:bCs/>
          <w:sz w:val="22"/>
          <w:szCs w:val="22"/>
        </w:rPr>
      </w:pPr>
    </w:p>
    <w:p w14:paraId="63DAC3CA" w14:textId="77777777" w:rsidR="00D8255C" w:rsidRDefault="00D8255C" w:rsidP="00144027">
      <w:pPr>
        <w:jc w:val="center"/>
        <w:outlineLvl w:val="0"/>
        <w:rPr>
          <w:rFonts w:ascii="Arial" w:hAnsi="Arial" w:cs="Arial"/>
          <w:b/>
          <w:bCs/>
          <w:sz w:val="22"/>
          <w:szCs w:val="22"/>
        </w:rPr>
      </w:pPr>
    </w:p>
    <w:p w14:paraId="5A961730" w14:textId="77777777" w:rsidR="00144027" w:rsidRDefault="00144027" w:rsidP="00144027">
      <w:pPr>
        <w:jc w:val="center"/>
        <w:rPr>
          <w:rFonts w:ascii="Arial" w:hAnsi="Arial" w:cs="Arial"/>
          <w:b/>
          <w:sz w:val="22"/>
          <w:szCs w:val="22"/>
        </w:rPr>
      </w:pPr>
      <w:r>
        <w:rPr>
          <w:rFonts w:ascii="Arial" w:hAnsi="Arial" w:cs="Arial"/>
          <w:b/>
          <w:sz w:val="22"/>
          <w:szCs w:val="22"/>
        </w:rPr>
        <w:t>Článek I.</w:t>
      </w:r>
    </w:p>
    <w:p w14:paraId="4B04817A"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06E7F486" w14:textId="77777777" w:rsidR="00930BAD" w:rsidRDefault="00930BAD" w:rsidP="007B3FFE">
      <w:pPr>
        <w:pStyle w:val="Podnadpis"/>
        <w:tabs>
          <w:tab w:val="right" w:pos="9638"/>
        </w:tabs>
        <w:jc w:val="both"/>
        <w:rPr>
          <w:rFonts w:ascii="Arial" w:hAnsi="Arial" w:cs="Arial"/>
          <w:b w:val="0"/>
          <w:sz w:val="22"/>
          <w:szCs w:val="22"/>
        </w:rPr>
      </w:pPr>
    </w:p>
    <w:p w14:paraId="0B9C6BEF"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697C71" w:rsidRPr="00697C71">
        <w:rPr>
          <w:rFonts w:ascii="Arial" w:hAnsi="Arial" w:cs="Arial"/>
          <w:b w:val="0"/>
          <w:sz w:val="22"/>
          <w:szCs w:val="22"/>
        </w:rPr>
        <w:t>Dodávky nábytkového vybavení</w:t>
      </w:r>
      <w:r w:rsidR="00675792">
        <w:rPr>
          <w:rFonts w:ascii="Arial" w:hAnsi="Arial" w:cs="Arial"/>
          <w:b w:val="0"/>
          <w:sz w:val="22"/>
          <w:szCs w:val="22"/>
        </w:rPr>
        <w:t xml:space="preserve">) </w:t>
      </w:r>
      <w:r w:rsidR="00480BD0" w:rsidRPr="00791E22">
        <w:rPr>
          <w:rFonts w:ascii="Arial" w:hAnsi="Arial" w:cs="Arial"/>
          <w:b w:val="0"/>
          <w:sz w:val="22"/>
          <w:szCs w:val="22"/>
        </w:rPr>
        <w:t>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0AE56C98" w14:textId="77777777" w:rsidR="00E6192E" w:rsidRDefault="00E6192E" w:rsidP="00E6192E">
      <w:pPr>
        <w:pStyle w:val="Podnadpis"/>
        <w:tabs>
          <w:tab w:val="right" w:pos="9638"/>
        </w:tabs>
        <w:ind w:left="284"/>
        <w:jc w:val="both"/>
        <w:rPr>
          <w:rFonts w:ascii="Arial" w:hAnsi="Arial" w:cs="Arial"/>
          <w:b w:val="0"/>
          <w:sz w:val="22"/>
          <w:szCs w:val="22"/>
        </w:rPr>
      </w:pPr>
    </w:p>
    <w:p w14:paraId="1E83C29C" w14:textId="77777777" w:rsidR="00A108BE" w:rsidRPr="00C115B8" w:rsidRDefault="00CF67B3" w:rsidP="00E11929">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lastRenderedPageBreak/>
        <w:t xml:space="preserve">Touto smlouvou popsaný předmět díla se </w:t>
      </w:r>
      <w:r w:rsidRPr="009758AA">
        <w:rPr>
          <w:rFonts w:ascii="Arial" w:hAnsi="Arial" w:cs="Arial"/>
          <w:b w:val="0"/>
          <w:sz w:val="22"/>
          <w:szCs w:val="22"/>
        </w:rPr>
        <w:t xml:space="preserve">vztahuje k veřejné zakázce nazvané </w:t>
      </w:r>
      <w:r w:rsidR="007062E9" w:rsidRPr="00675792">
        <w:rPr>
          <w:rFonts w:ascii="Arial" w:hAnsi="Arial" w:cs="Arial"/>
          <w:b w:val="0"/>
          <w:sz w:val="22"/>
          <w:szCs w:val="22"/>
          <w:highlight w:val="yellow"/>
        </w:rPr>
        <w:t>„</w:t>
      </w:r>
      <w:r w:rsidR="00675792" w:rsidRPr="00675792">
        <w:rPr>
          <w:rFonts w:ascii="Arial" w:hAnsi="Arial" w:cs="Arial"/>
          <w:b w:val="0"/>
          <w:sz w:val="22"/>
          <w:szCs w:val="22"/>
          <w:highlight w:val="yellow"/>
        </w:rPr>
        <w:t>xxxxxxxxxxxxxxxxxxxxxxxx</w:t>
      </w:r>
      <w:r w:rsidR="00C165A9" w:rsidRPr="00675792">
        <w:rPr>
          <w:rFonts w:ascii="Arial" w:hAnsi="Arial" w:cs="Arial"/>
          <w:b w:val="0"/>
          <w:sz w:val="22"/>
          <w:szCs w:val="22"/>
          <w:highlight w:val="yellow"/>
        </w:rPr>
        <w:t>“</w:t>
      </w:r>
      <w:r w:rsidR="00697C71">
        <w:rPr>
          <w:rFonts w:ascii="Arial" w:hAnsi="Arial" w:cs="Arial"/>
          <w:b w:val="0"/>
          <w:sz w:val="22"/>
          <w:szCs w:val="22"/>
        </w:rPr>
        <w:t xml:space="preserve"> a její části č. 2</w:t>
      </w:r>
      <w:r w:rsidR="00675792">
        <w:rPr>
          <w:rFonts w:ascii="Arial" w:hAnsi="Arial" w:cs="Arial"/>
          <w:b w:val="0"/>
          <w:sz w:val="22"/>
          <w:szCs w:val="22"/>
        </w:rPr>
        <w:t xml:space="preserve"> pod názvem </w:t>
      </w:r>
      <w:r w:rsidR="00697C71" w:rsidRPr="00697C71">
        <w:rPr>
          <w:rFonts w:ascii="Arial" w:hAnsi="Arial" w:cs="Arial"/>
          <w:b w:val="0"/>
          <w:sz w:val="22"/>
          <w:szCs w:val="22"/>
        </w:rPr>
        <w:t>Dodávky nábytkového vybavení</w:t>
      </w:r>
      <w:r w:rsidR="00C165A9" w:rsidRPr="009758AA">
        <w:rPr>
          <w:rFonts w:ascii="Arial" w:hAnsi="Arial" w:cs="Arial"/>
          <w:b w:val="0"/>
          <w:sz w:val="22"/>
          <w:szCs w:val="22"/>
        </w:rPr>
        <w:t xml:space="preserve">. </w:t>
      </w:r>
      <w:r w:rsidR="00480BD0" w:rsidRPr="002E7B5D">
        <w:rPr>
          <w:rFonts w:ascii="Arial" w:hAnsi="Arial" w:cs="Arial"/>
          <w:b w:val="0"/>
          <w:sz w:val="22"/>
          <w:szCs w:val="22"/>
        </w:rPr>
        <w:t>Předmět této smlouvy bude pro</w:t>
      </w:r>
      <w:r w:rsidR="00C761CE" w:rsidRPr="002E7B5D">
        <w:rPr>
          <w:rFonts w:ascii="Arial" w:hAnsi="Arial" w:cs="Arial"/>
          <w:b w:val="0"/>
          <w:sz w:val="22"/>
          <w:szCs w:val="22"/>
        </w:rPr>
        <w:t>váděn v rámci projekt</w:t>
      </w:r>
      <w:r w:rsidR="00DA366E" w:rsidRPr="002E7B5D">
        <w:rPr>
          <w:rFonts w:ascii="Arial" w:hAnsi="Arial" w:cs="Arial"/>
          <w:b w:val="0"/>
          <w:sz w:val="22"/>
          <w:szCs w:val="22"/>
        </w:rPr>
        <w:t>u</w:t>
      </w:r>
      <w:r w:rsidR="00C761CE" w:rsidRPr="002E7B5D">
        <w:rPr>
          <w:rFonts w:ascii="Arial" w:hAnsi="Arial" w:cs="Arial"/>
          <w:b w:val="0"/>
          <w:sz w:val="22"/>
          <w:szCs w:val="22"/>
        </w:rPr>
        <w:t xml:space="preserve"> s</w:t>
      </w:r>
      <w:r w:rsidR="009758AA" w:rsidRPr="002E7B5D">
        <w:rPr>
          <w:rFonts w:ascii="Arial" w:hAnsi="Arial" w:cs="Arial"/>
          <w:b w:val="0"/>
          <w:sz w:val="22"/>
          <w:szCs w:val="22"/>
        </w:rPr>
        <w:t> </w:t>
      </w:r>
      <w:r w:rsidR="00C761CE" w:rsidRPr="002E7B5D">
        <w:rPr>
          <w:rFonts w:ascii="Arial" w:hAnsi="Arial" w:cs="Arial"/>
          <w:b w:val="0"/>
          <w:sz w:val="22"/>
          <w:szCs w:val="22"/>
        </w:rPr>
        <w:t>názv</w:t>
      </w:r>
      <w:r w:rsidR="009758AA" w:rsidRPr="002E7B5D">
        <w:rPr>
          <w:rFonts w:ascii="Arial" w:hAnsi="Arial" w:cs="Arial"/>
          <w:b w:val="0"/>
          <w:sz w:val="22"/>
          <w:szCs w:val="22"/>
        </w:rPr>
        <w:t xml:space="preserve">em </w:t>
      </w:r>
      <w:r w:rsidR="00263342" w:rsidRPr="002E7B5D">
        <w:rPr>
          <w:rFonts w:ascii="Arial" w:hAnsi="Arial" w:cs="Arial"/>
          <w:b w:val="0"/>
          <w:sz w:val="22"/>
          <w:szCs w:val="22"/>
        </w:rPr>
        <w:t>„</w:t>
      </w:r>
      <w:r w:rsidR="00F4493C" w:rsidRPr="00F4493C">
        <w:rPr>
          <w:rFonts w:ascii="Arial" w:hAnsi="Arial" w:cs="Arial"/>
          <w:sz w:val="22"/>
          <w:szCs w:val="22"/>
        </w:rPr>
        <w:t>Krok za krokem ke škole třetího tisíciletí</w:t>
      </w:r>
      <w:r w:rsidR="005E7F4F" w:rsidRPr="00F4493C">
        <w:rPr>
          <w:rFonts w:ascii="Arial" w:hAnsi="Arial" w:cs="Arial"/>
          <w:sz w:val="22"/>
          <w:szCs w:val="22"/>
        </w:rPr>
        <w:t>“</w:t>
      </w:r>
      <w:r w:rsidR="005E7F4F" w:rsidRPr="002E7B5D">
        <w:rPr>
          <w:rFonts w:ascii="Arial" w:hAnsi="Arial" w:cs="Arial"/>
          <w:b w:val="0"/>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Projekt</w:t>
      </w:r>
      <w:r w:rsidR="00480BD0" w:rsidRPr="002E7B5D">
        <w:rPr>
          <w:rFonts w:ascii="Arial" w:hAnsi="Arial" w:cs="Arial"/>
          <w:b w:val="0"/>
          <w:sz w:val="22"/>
          <w:szCs w:val="22"/>
        </w:rPr>
        <w:t>“), kter</w:t>
      </w:r>
      <w:r w:rsidR="00DA366E" w:rsidRPr="002E7B5D">
        <w:rPr>
          <w:rFonts w:ascii="Arial" w:hAnsi="Arial" w:cs="Arial"/>
          <w:b w:val="0"/>
          <w:sz w:val="22"/>
          <w:szCs w:val="22"/>
        </w:rPr>
        <w:t>ý</w:t>
      </w:r>
      <w:r w:rsidR="00480BD0" w:rsidRPr="002E7B5D">
        <w:rPr>
          <w:rFonts w:ascii="Arial" w:hAnsi="Arial" w:cs="Arial"/>
          <w:b w:val="0"/>
          <w:sz w:val="22"/>
          <w:szCs w:val="22"/>
        </w:rPr>
        <w:t xml:space="preserve"> j</w:t>
      </w:r>
      <w:r w:rsidR="00DA366E" w:rsidRPr="002E7B5D">
        <w:rPr>
          <w:rFonts w:ascii="Arial" w:hAnsi="Arial" w:cs="Arial"/>
          <w:b w:val="0"/>
          <w:sz w:val="22"/>
          <w:szCs w:val="22"/>
        </w:rPr>
        <w:t>e</w:t>
      </w:r>
      <w:r w:rsidR="00480BD0" w:rsidRPr="002E7B5D">
        <w:rPr>
          <w:rFonts w:ascii="Arial" w:hAnsi="Arial" w:cs="Arial"/>
          <w:b w:val="0"/>
          <w:sz w:val="22"/>
          <w:szCs w:val="22"/>
        </w:rPr>
        <w:t xml:space="preserve"> </w:t>
      </w:r>
      <w:r w:rsidR="00C115B8" w:rsidRPr="002E7B5D">
        <w:rPr>
          <w:rFonts w:ascii="Arial" w:hAnsi="Arial" w:cs="Arial"/>
          <w:b w:val="0"/>
          <w:sz w:val="22"/>
          <w:szCs w:val="22"/>
        </w:rPr>
        <w:t xml:space="preserve">financován z Integrovaného regionálního operačního programu </w:t>
      </w:r>
      <w:r w:rsidR="00C115B8" w:rsidRPr="00F4493C">
        <w:rPr>
          <w:rFonts w:ascii="Arial" w:hAnsi="Arial" w:cs="Arial"/>
          <w:b w:val="0"/>
          <w:sz w:val="22"/>
          <w:szCs w:val="22"/>
        </w:rPr>
        <w:t>prostřednictvím</w:t>
      </w:r>
      <w:r w:rsidR="00B61187" w:rsidRPr="00F4493C">
        <w:rPr>
          <w:rFonts w:ascii="Arial" w:hAnsi="Arial" w:cs="Arial"/>
          <w:b w:val="0"/>
          <w:sz w:val="22"/>
          <w:szCs w:val="22"/>
        </w:rPr>
        <w:t xml:space="preserve"> </w:t>
      </w:r>
      <w:r w:rsidR="00F4493C" w:rsidRPr="00F4493C">
        <w:rPr>
          <w:rFonts w:ascii="Arial" w:hAnsi="Arial" w:cs="Arial"/>
          <w:b w:val="0"/>
          <w:sz w:val="22"/>
          <w:szCs w:val="22"/>
        </w:rPr>
        <w:t>IROP</w:t>
      </w:r>
      <w:r w:rsidR="005E7F4F" w:rsidRPr="00F4493C">
        <w:rPr>
          <w:rFonts w:ascii="Arial" w:hAnsi="Arial" w:cs="Arial"/>
          <w:b w:val="0"/>
          <w:sz w:val="22"/>
          <w:szCs w:val="22"/>
        </w:rPr>
        <w:t>,</w:t>
      </w:r>
      <w:r w:rsidR="005E7F4F" w:rsidRPr="002E7B5D">
        <w:rPr>
          <w:rFonts w:ascii="Arial" w:hAnsi="Arial" w:cs="Arial"/>
          <w:b w:val="0"/>
          <w:sz w:val="22"/>
          <w:szCs w:val="22"/>
        </w:rPr>
        <w:t xml:space="preserve"> </w:t>
      </w:r>
      <w:r w:rsidR="00506BDD" w:rsidRPr="00F4493C">
        <w:rPr>
          <w:rFonts w:ascii="Arial" w:hAnsi="Arial" w:cs="Arial"/>
          <w:sz w:val="22"/>
          <w:szCs w:val="22"/>
        </w:rPr>
        <w:t>pod čís</w:t>
      </w:r>
      <w:r w:rsidR="00DA366E" w:rsidRPr="00F4493C">
        <w:rPr>
          <w:rFonts w:ascii="Arial" w:hAnsi="Arial" w:cs="Arial"/>
          <w:sz w:val="22"/>
          <w:szCs w:val="22"/>
        </w:rPr>
        <w:t xml:space="preserve">lem </w:t>
      </w:r>
      <w:r w:rsidR="00506BDD" w:rsidRPr="00F4493C">
        <w:rPr>
          <w:rFonts w:ascii="Arial" w:hAnsi="Arial" w:cs="Arial"/>
          <w:sz w:val="22"/>
          <w:szCs w:val="22"/>
        </w:rPr>
        <w:t>projektu</w:t>
      </w:r>
      <w:r w:rsidR="00505A0C" w:rsidRPr="00F4493C">
        <w:rPr>
          <w:rFonts w:ascii="Arial" w:hAnsi="Arial" w:cs="Arial"/>
          <w:sz w:val="22"/>
          <w:szCs w:val="22"/>
        </w:rPr>
        <w:t xml:space="preserve"> </w:t>
      </w:r>
      <w:r w:rsidR="00F4493C" w:rsidRPr="00F4493C">
        <w:rPr>
          <w:rFonts w:ascii="Arial" w:hAnsi="Arial" w:cs="Arial"/>
          <w:sz w:val="22"/>
          <w:szCs w:val="22"/>
        </w:rPr>
        <w:t>CZ.06.2.67/0.0/0.0/19_116/0013106</w:t>
      </w:r>
      <w:r w:rsidR="00505A0C" w:rsidRPr="002E7B5D">
        <w:rPr>
          <w:rFonts w:ascii="Arial" w:hAnsi="Arial" w:cs="Arial"/>
          <w:bCs/>
          <w:iCs/>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IROP</w:t>
      </w:r>
      <w:r w:rsidR="00E6192E" w:rsidRPr="002E7B5D">
        <w:rPr>
          <w:rFonts w:ascii="Arial" w:hAnsi="Arial" w:cs="Arial"/>
          <w:b w:val="0"/>
          <w:sz w:val="22"/>
          <w:szCs w:val="22"/>
        </w:rPr>
        <w:t>“)</w:t>
      </w:r>
      <w:r w:rsidR="00480BD0" w:rsidRPr="002E7B5D">
        <w:rPr>
          <w:rFonts w:ascii="Arial" w:hAnsi="Arial" w:cs="Arial"/>
          <w:b w:val="0"/>
          <w:sz w:val="22"/>
          <w:szCs w:val="22"/>
        </w:rPr>
        <w:t>.</w:t>
      </w:r>
    </w:p>
    <w:p w14:paraId="3FCDA7C6" w14:textId="77777777" w:rsidR="00A108BE" w:rsidRDefault="00A108BE" w:rsidP="006421D6">
      <w:pPr>
        <w:pStyle w:val="Odstavecseseznamem"/>
        <w:rPr>
          <w:rFonts w:ascii="Arial" w:hAnsi="Arial" w:cs="Arial"/>
          <w:b/>
          <w:sz w:val="22"/>
          <w:szCs w:val="22"/>
        </w:rPr>
      </w:pPr>
    </w:p>
    <w:p w14:paraId="4FAA2D3F" w14:textId="77777777" w:rsidR="00930BAD" w:rsidRDefault="00A108BE" w:rsidP="00506BDD">
      <w:pPr>
        <w:pStyle w:val="Podnadpis"/>
        <w:numPr>
          <w:ilvl w:val="0"/>
          <w:numId w:val="20"/>
        </w:numPr>
        <w:tabs>
          <w:tab w:val="right" w:pos="9638"/>
        </w:tabs>
        <w:ind w:left="284" w:hanging="284"/>
        <w:jc w:val="both"/>
        <w:rPr>
          <w:rFonts w:ascii="Arial" w:hAnsi="Arial" w:cs="Arial"/>
          <w:b w:val="0"/>
          <w:sz w:val="22"/>
          <w:szCs w:val="22"/>
        </w:rPr>
      </w:pPr>
      <w:r w:rsidRPr="00A108BE">
        <w:rPr>
          <w:rFonts w:ascii="Arial" w:hAnsi="Arial" w:cs="Arial"/>
          <w:b w:val="0"/>
          <w:sz w:val="22"/>
          <w:szCs w:val="22"/>
        </w:rPr>
        <w:t>Dl</w:t>
      </w:r>
      <w:r w:rsidR="007062E9">
        <w:rPr>
          <w:rFonts w:ascii="Arial" w:hAnsi="Arial" w:cs="Arial"/>
          <w:b w:val="0"/>
          <w:sz w:val="22"/>
          <w:szCs w:val="22"/>
        </w:rPr>
        <w:t xml:space="preserve">e klasifikace se jedná o </w:t>
      </w:r>
      <w:r w:rsidRPr="00A108BE">
        <w:rPr>
          <w:rFonts w:ascii="Arial" w:hAnsi="Arial" w:cs="Arial"/>
          <w:b w:val="0"/>
          <w:sz w:val="22"/>
          <w:szCs w:val="22"/>
        </w:rPr>
        <w:t>CPV kód</w:t>
      </w:r>
      <w:r w:rsidR="0009031E">
        <w:rPr>
          <w:rFonts w:ascii="Arial" w:hAnsi="Arial" w:cs="Arial"/>
          <w:b w:val="0"/>
          <w:sz w:val="22"/>
          <w:szCs w:val="22"/>
        </w:rPr>
        <w:t>y</w:t>
      </w:r>
      <w:r w:rsidRPr="00A108BE">
        <w:rPr>
          <w:rFonts w:ascii="Arial" w:hAnsi="Arial" w:cs="Arial"/>
          <w:b w:val="0"/>
          <w:sz w:val="22"/>
          <w:szCs w:val="22"/>
        </w:rPr>
        <w:t xml:space="preserve">: </w:t>
      </w:r>
      <w:r w:rsidR="00675792">
        <w:rPr>
          <w:rFonts w:ascii="Arial" w:hAnsi="Arial" w:cs="Arial"/>
          <w:b w:val="0"/>
          <w:sz w:val="22"/>
          <w:szCs w:val="22"/>
        </w:rPr>
        <w:t>39160000-1 Školní nábytek</w:t>
      </w:r>
      <w:r w:rsidR="00D8255C">
        <w:rPr>
          <w:rFonts w:ascii="Arial" w:hAnsi="Arial" w:cs="Arial"/>
          <w:b w:val="0"/>
          <w:sz w:val="22"/>
          <w:szCs w:val="22"/>
        </w:rPr>
        <w:t>.</w:t>
      </w:r>
    </w:p>
    <w:p w14:paraId="4E96AD51" w14:textId="77777777" w:rsidR="00506BDD" w:rsidRPr="00A108BE" w:rsidRDefault="00506BDD" w:rsidP="00506BDD">
      <w:pPr>
        <w:pStyle w:val="Podnadpis"/>
        <w:tabs>
          <w:tab w:val="right" w:pos="9638"/>
        </w:tabs>
        <w:ind w:left="284"/>
        <w:jc w:val="both"/>
        <w:rPr>
          <w:rFonts w:ascii="Arial" w:hAnsi="Arial" w:cs="Arial"/>
          <w:b w:val="0"/>
          <w:sz w:val="22"/>
          <w:szCs w:val="22"/>
        </w:rPr>
      </w:pPr>
    </w:p>
    <w:p w14:paraId="0583D7B1"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2DF65DEB"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5F7DD82F"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79DB7EC7"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749B9439" w14:textId="77777777" w:rsidR="00451FAE" w:rsidRDefault="00451FAE" w:rsidP="007B3FFE">
      <w:pPr>
        <w:pStyle w:val="Podnadpis"/>
        <w:tabs>
          <w:tab w:val="right" w:pos="9638"/>
        </w:tabs>
        <w:jc w:val="both"/>
        <w:rPr>
          <w:rFonts w:ascii="Arial" w:hAnsi="Arial" w:cs="Arial"/>
          <w:b w:val="0"/>
          <w:sz w:val="22"/>
          <w:szCs w:val="22"/>
        </w:rPr>
      </w:pPr>
    </w:p>
    <w:p w14:paraId="0F923955"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77AE37A2" w14:textId="77777777" w:rsidR="00A64751" w:rsidRDefault="00A64751" w:rsidP="007B3FFE">
      <w:pPr>
        <w:pStyle w:val="Podnadpis"/>
        <w:tabs>
          <w:tab w:val="right" w:pos="9638"/>
        </w:tabs>
        <w:jc w:val="both"/>
        <w:rPr>
          <w:rFonts w:ascii="Arial" w:hAnsi="Arial" w:cs="Arial"/>
          <w:b w:val="0"/>
          <w:sz w:val="22"/>
          <w:szCs w:val="22"/>
        </w:rPr>
      </w:pPr>
    </w:p>
    <w:p w14:paraId="7199462C" w14:textId="77777777" w:rsidR="0029025F" w:rsidRDefault="0029025F" w:rsidP="007B3FFE">
      <w:pPr>
        <w:pStyle w:val="Podnadpis"/>
        <w:tabs>
          <w:tab w:val="right" w:pos="9638"/>
        </w:tabs>
        <w:jc w:val="both"/>
        <w:rPr>
          <w:rFonts w:ascii="Arial" w:hAnsi="Arial" w:cs="Arial"/>
          <w:b w:val="0"/>
          <w:sz w:val="22"/>
          <w:szCs w:val="22"/>
        </w:rPr>
      </w:pPr>
    </w:p>
    <w:p w14:paraId="2025FDCC"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6C863FAB"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754564AD" w14:textId="77777777" w:rsidR="0029025F" w:rsidRDefault="0029025F" w:rsidP="0029025F">
      <w:pPr>
        <w:pStyle w:val="Podnadpis"/>
        <w:tabs>
          <w:tab w:val="right" w:pos="9638"/>
        </w:tabs>
        <w:jc w:val="both"/>
        <w:rPr>
          <w:rFonts w:ascii="Arial" w:hAnsi="Arial" w:cs="Arial"/>
          <w:b w:val="0"/>
          <w:sz w:val="22"/>
          <w:szCs w:val="22"/>
        </w:rPr>
      </w:pPr>
    </w:p>
    <w:p w14:paraId="02342DDF"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26D08294"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282E34F2"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2E7B5D">
        <w:rPr>
          <w:rFonts w:ascii="Arial" w:hAnsi="Arial" w:cs="Arial"/>
          <w:b w:val="0"/>
          <w:sz w:val="22"/>
          <w:szCs w:val="22"/>
        </w:rPr>
        <w:t>Zbožím se pro úč</w:t>
      </w:r>
      <w:r w:rsidRPr="00F4493C">
        <w:rPr>
          <w:rFonts w:ascii="Arial" w:hAnsi="Arial" w:cs="Arial"/>
          <w:b w:val="0"/>
          <w:sz w:val="22"/>
          <w:szCs w:val="22"/>
        </w:rPr>
        <w:t xml:space="preserve">ely této smlouvy rozumí </w:t>
      </w:r>
      <w:r w:rsidR="00697C71" w:rsidRPr="00697C71">
        <w:rPr>
          <w:rFonts w:ascii="Arial" w:hAnsi="Arial" w:cs="Arial"/>
          <w:b w:val="0"/>
          <w:sz w:val="22"/>
          <w:szCs w:val="22"/>
        </w:rPr>
        <w:t>Dodávky nábytkového vybavení</w:t>
      </w:r>
      <w:r w:rsidR="00720D45" w:rsidRPr="00F4493C">
        <w:rPr>
          <w:rFonts w:ascii="Arial" w:hAnsi="Arial" w:cs="Arial"/>
          <w:b w:val="0"/>
          <w:sz w:val="22"/>
          <w:szCs w:val="22"/>
        </w:rPr>
        <w:t xml:space="preserve">, </w:t>
      </w:r>
      <w:r w:rsidRPr="00F4493C">
        <w:rPr>
          <w:rFonts w:ascii="Arial" w:hAnsi="Arial" w:cs="Arial"/>
          <w:b w:val="0"/>
          <w:sz w:val="22"/>
          <w:szCs w:val="22"/>
        </w:rPr>
        <w:t>včetně veškerých</w:t>
      </w:r>
      <w:r w:rsidRPr="004A0114">
        <w:rPr>
          <w:rFonts w:ascii="Arial" w:hAnsi="Arial" w:cs="Arial"/>
          <w:b w:val="0"/>
          <w:sz w:val="22"/>
          <w:szCs w:val="22"/>
        </w:rPr>
        <w:t xml:space="preserve">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0FB1F5D8"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39310F59"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2A26A5CC" w14:textId="77777777" w:rsidR="00930BAD" w:rsidRDefault="00930BAD" w:rsidP="00930BAD">
      <w:pPr>
        <w:pStyle w:val="Podnadpis"/>
        <w:tabs>
          <w:tab w:val="right" w:pos="9638"/>
        </w:tabs>
        <w:ind w:left="284"/>
        <w:jc w:val="both"/>
        <w:rPr>
          <w:rFonts w:ascii="Arial" w:hAnsi="Arial" w:cs="Arial"/>
          <w:b w:val="0"/>
          <w:sz w:val="22"/>
          <w:szCs w:val="22"/>
        </w:rPr>
      </w:pPr>
    </w:p>
    <w:p w14:paraId="27B33C22"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2216A099"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591BC28E"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1903AB8A"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3CD87A77" w14:textId="77777777" w:rsidR="00913B35" w:rsidRPr="00EB656D" w:rsidRDefault="00913B35" w:rsidP="0032578C">
      <w:pPr>
        <w:spacing w:before="40"/>
        <w:ind w:left="720"/>
        <w:jc w:val="both"/>
        <w:rPr>
          <w:rFonts w:ascii="Arial" w:hAnsi="Arial" w:cs="Arial"/>
          <w:sz w:val="22"/>
          <w:szCs w:val="22"/>
        </w:rPr>
      </w:pPr>
    </w:p>
    <w:p w14:paraId="57DEFCF3" w14:textId="77777777" w:rsidR="00913B35" w:rsidRDefault="00913B35" w:rsidP="001F3840">
      <w:pPr>
        <w:pStyle w:val="Podnadpis"/>
        <w:tabs>
          <w:tab w:val="right" w:pos="9638"/>
        </w:tabs>
        <w:ind w:left="360"/>
        <w:jc w:val="both"/>
        <w:rPr>
          <w:rFonts w:ascii="Arial" w:hAnsi="Arial" w:cs="Arial"/>
          <w:b w:val="0"/>
          <w:sz w:val="22"/>
          <w:szCs w:val="22"/>
        </w:rPr>
      </w:pPr>
    </w:p>
    <w:p w14:paraId="209AC853" w14:textId="77777777"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14:paraId="6D03EE05"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14:paraId="4ACF15CD"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14:paraId="0584272D" w14:textId="77777777"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14:paraId="39DFAAB0"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14:paraId="54A3E466"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14:paraId="2E7DFB51"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14:paraId="321F193C"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14:paraId="6E17DF39"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24DB720A"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11B2A581"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0D83FE5D" w14:textId="77777777" w:rsidR="00D7547D" w:rsidRDefault="00D7547D" w:rsidP="00930BAD">
      <w:pPr>
        <w:pStyle w:val="Podnadpis"/>
        <w:tabs>
          <w:tab w:val="right" w:pos="9638"/>
        </w:tabs>
        <w:ind w:left="284"/>
        <w:jc w:val="both"/>
        <w:rPr>
          <w:rFonts w:ascii="Arial" w:hAnsi="Arial" w:cs="Arial"/>
          <w:b w:val="0"/>
          <w:sz w:val="22"/>
          <w:szCs w:val="22"/>
        </w:rPr>
      </w:pPr>
    </w:p>
    <w:p w14:paraId="1BC1E79D"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78DF43DB" w14:textId="77777777" w:rsidR="009F0955" w:rsidRDefault="009F0955" w:rsidP="001F3840">
      <w:pPr>
        <w:pStyle w:val="Podnadpis"/>
        <w:tabs>
          <w:tab w:val="right" w:pos="9638"/>
        </w:tabs>
        <w:jc w:val="both"/>
        <w:rPr>
          <w:rFonts w:ascii="Arial" w:hAnsi="Arial" w:cs="Arial"/>
          <w:b w:val="0"/>
          <w:sz w:val="22"/>
          <w:szCs w:val="22"/>
        </w:rPr>
      </w:pPr>
    </w:p>
    <w:p w14:paraId="283B0FE3" w14:textId="77777777" w:rsidR="009F0955" w:rsidRDefault="009F0955" w:rsidP="001F3840">
      <w:pPr>
        <w:pStyle w:val="Podnadpis"/>
        <w:tabs>
          <w:tab w:val="right" w:pos="9638"/>
        </w:tabs>
        <w:jc w:val="both"/>
        <w:rPr>
          <w:rFonts w:ascii="Arial" w:hAnsi="Arial" w:cs="Arial"/>
          <w:b w:val="0"/>
          <w:sz w:val="22"/>
          <w:szCs w:val="22"/>
        </w:rPr>
      </w:pPr>
    </w:p>
    <w:p w14:paraId="7CDD3D85"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4E8E1126"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3B34C622" w14:textId="77777777" w:rsidR="002C1153" w:rsidRDefault="002C1153" w:rsidP="002652FE">
      <w:pPr>
        <w:pStyle w:val="Podnadpis"/>
        <w:tabs>
          <w:tab w:val="right" w:pos="9638"/>
        </w:tabs>
        <w:jc w:val="both"/>
        <w:rPr>
          <w:rFonts w:ascii="Arial" w:hAnsi="Arial" w:cs="Arial"/>
          <w:b w:val="0"/>
          <w:sz w:val="22"/>
          <w:szCs w:val="22"/>
        </w:rPr>
      </w:pPr>
    </w:p>
    <w:p w14:paraId="72A1CC55"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4428CBBE" w14:textId="77777777" w:rsidR="00930BAD" w:rsidRDefault="00930BAD" w:rsidP="00930BAD">
      <w:pPr>
        <w:pStyle w:val="Odstavecseseznamem"/>
        <w:suppressAutoHyphens/>
        <w:spacing w:before="60"/>
        <w:ind w:left="284"/>
        <w:jc w:val="both"/>
        <w:rPr>
          <w:rFonts w:ascii="Arial" w:hAnsi="Arial" w:cs="Arial"/>
          <w:sz w:val="22"/>
          <w:szCs w:val="22"/>
        </w:rPr>
      </w:pPr>
    </w:p>
    <w:p w14:paraId="6C1D2365" w14:textId="09B01560"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w:t>
      </w:r>
      <w:r w:rsidR="00AC4029" w:rsidRPr="002E7B5D">
        <w:rPr>
          <w:rFonts w:ascii="Arial" w:hAnsi="Arial" w:cs="Arial"/>
          <w:sz w:val="22"/>
          <w:szCs w:val="22"/>
        </w:rPr>
        <w:t xml:space="preserve">individuální a </w:t>
      </w:r>
      <w:r w:rsidR="00AC4029" w:rsidRPr="00F4493C">
        <w:rPr>
          <w:rFonts w:ascii="Arial" w:hAnsi="Arial" w:cs="Arial"/>
          <w:sz w:val="22"/>
          <w:szCs w:val="22"/>
        </w:rPr>
        <w:t xml:space="preserve">komplexní vyzkoušení a uvést jej do plného provozu </w:t>
      </w:r>
      <w:r w:rsidRPr="00F4493C">
        <w:rPr>
          <w:rFonts w:ascii="Arial" w:hAnsi="Arial" w:cs="Arial"/>
          <w:sz w:val="22"/>
          <w:szCs w:val="22"/>
        </w:rPr>
        <w:t xml:space="preserve">(blíže viz čl. II. této smlouvy) nejpozději </w:t>
      </w:r>
      <w:r w:rsidRPr="00F4493C">
        <w:rPr>
          <w:rFonts w:ascii="Arial" w:hAnsi="Arial" w:cs="Arial"/>
          <w:b/>
          <w:sz w:val="22"/>
          <w:szCs w:val="22"/>
        </w:rPr>
        <w:t>do</w:t>
      </w:r>
      <w:r w:rsidRPr="00F4493C">
        <w:rPr>
          <w:rFonts w:ascii="Arial" w:hAnsi="Arial" w:cs="Arial"/>
          <w:sz w:val="22"/>
          <w:szCs w:val="22"/>
        </w:rPr>
        <w:t xml:space="preserve"> </w:t>
      </w:r>
      <w:r w:rsidR="00C94BF8">
        <w:rPr>
          <w:rFonts w:ascii="Arial" w:hAnsi="Arial" w:cs="Arial"/>
          <w:b/>
          <w:sz w:val="22"/>
          <w:szCs w:val="22"/>
        </w:rPr>
        <w:t>90 dni od podpisu smlouvy</w:t>
      </w:r>
      <w:r w:rsidR="00C165A9" w:rsidRPr="00F4493C">
        <w:rPr>
          <w:rFonts w:ascii="Arial" w:hAnsi="Arial" w:cs="Arial"/>
          <w:sz w:val="22"/>
          <w:szCs w:val="22"/>
        </w:rPr>
        <w:t xml:space="preserve">. </w:t>
      </w:r>
      <w:r w:rsidRPr="00F4493C">
        <w:rPr>
          <w:rFonts w:ascii="Arial" w:hAnsi="Arial" w:cs="Arial"/>
          <w:sz w:val="22"/>
          <w:szCs w:val="22"/>
        </w:rPr>
        <w:t>Výše uvedený termín je stanoven s ohledem na financování předmětu smlouvy z programu I</w:t>
      </w:r>
      <w:r w:rsidR="002E67BF" w:rsidRPr="00F4493C">
        <w:rPr>
          <w:rFonts w:ascii="Arial" w:hAnsi="Arial" w:cs="Arial"/>
          <w:sz w:val="22"/>
          <w:szCs w:val="22"/>
        </w:rPr>
        <w:t>R</w:t>
      </w:r>
      <w:r w:rsidR="00B03F91" w:rsidRPr="00F4493C">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34E3BEB2" w14:textId="77777777" w:rsidR="00930BAD" w:rsidRPr="00930BAD" w:rsidRDefault="00930BAD" w:rsidP="00930BAD">
      <w:pPr>
        <w:pStyle w:val="Odstavecseseznamem"/>
        <w:rPr>
          <w:rFonts w:ascii="Arial" w:hAnsi="Arial" w:cs="Arial"/>
          <w:sz w:val="22"/>
          <w:szCs w:val="22"/>
        </w:rPr>
      </w:pPr>
    </w:p>
    <w:p w14:paraId="201786D0"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w:t>
      </w:r>
      <w:r w:rsidRPr="00930BAD">
        <w:rPr>
          <w:rFonts w:ascii="Arial" w:hAnsi="Arial" w:cs="Arial"/>
          <w:sz w:val="22"/>
          <w:szCs w:val="22"/>
        </w:rPr>
        <w:lastRenderedPageBreak/>
        <w:t xml:space="preserve">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419B8C5D"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764AB79"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3C12F2B6" w14:textId="77777777" w:rsidR="00E03469" w:rsidRPr="00E03469" w:rsidRDefault="00E03469" w:rsidP="00E03469">
      <w:pPr>
        <w:pStyle w:val="Odstavecseseznamem"/>
        <w:rPr>
          <w:rFonts w:ascii="Arial" w:hAnsi="Arial" w:cs="Arial"/>
          <w:sz w:val="22"/>
          <w:szCs w:val="22"/>
        </w:rPr>
      </w:pPr>
    </w:p>
    <w:p w14:paraId="3DF5FAF9"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20A9E78B" w14:textId="77777777" w:rsidR="005E7F4F" w:rsidRPr="002E7B5D" w:rsidRDefault="005E7F4F" w:rsidP="005E7F4F">
      <w:pPr>
        <w:pStyle w:val="Podnadpis"/>
        <w:tabs>
          <w:tab w:val="right" w:pos="9638"/>
        </w:tabs>
        <w:ind w:firstLine="284"/>
        <w:jc w:val="both"/>
        <w:rPr>
          <w:rFonts w:ascii="Arial" w:hAnsi="Arial" w:cs="Arial"/>
          <w:bCs/>
          <w:sz w:val="22"/>
          <w:szCs w:val="22"/>
        </w:rPr>
      </w:pPr>
    </w:p>
    <w:p w14:paraId="3124851B" w14:textId="77777777" w:rsidR="00F4493C" w:rsidRPr="00F4493C" w:rsidRDefault="00F4493C" w:rsidP="00505A0C">
      <w:pPr>
        <w:pStyle w:val="Podnadpis"/>
        <w:tabs>
          <w:tab w:val="right" w:pos="9638"/>
        </w:tabs>
        <w:ind w:left="284"/>
        <w:jc w:val="both"/>
        <w:rPr>
          <w:rFonts w:ascii="Arial" w:hAnsi="Arial" w:cs="Arial"/>
          <w:bCs/>
          <w:sz w:val="22"/>
          <w:szCs w:val="22"/>
        </w:rPr>
      </w:pPr>
      <w:r w:rsidRPr="00F4493C">
        <w:rPr>
          <w:rFonts w:ascii="Arial" w:hAnsi="Arial" w:cs="Arial"/>
          <w:bCs/>
          <w:sz w:val="22"/>
          <w:szCs w:val="22"/>
        </w:rPr>
        <w:t xml:space="preserve">Základní škola a mateřská škola Hazlov, okres Cheb, příspěvková organizace </w:t>
      </w:r>
    </w:p>
    <w:p w14:paraId="61132CD5" w14:textId="77777777" w:rsidR="00505A0C" w:rsidRPr="00F4493C" w:rsidRDefault="00F4493C" w:rsidP="00505A0C">
      <w:pPr>
        <w:pStyle w:val="Podnadpis"/>
        <w:tabs>
          <w:tab w:val="right" w:pos="9638"/>
        </w:tabs>
        <w:ind w:left="284"/>
        <w:jc w:val="both"/>
        <w:rPr>
          <w:rFonts w:ascii="Arial" w:hAnsi="Arial" w:cs="Arial"/>
          <w:bCs/>
          <w:sz w:val="22"/>
          <w:szCs w:val="22"/>
        </w:rPr>
      </w:pPr>
      <w:r w:rsidRPr="00F4493C">
        <w:rPr>
          <w:rFonts w:ascii="Arial" w:hAnsi="Arial" w:cs="Arial"/>
          <w:bCs/>
          <w:sz w:val="22"/>
          <w:szCs w:val="22"/>
        </w:rPr>
        <w:t>č.p. 119, 351 32 Hazlov</w:t>
      </w:r>
    </w:p>
    <w:p w14:paraId="37ABC0EB" w14:textId="77777777" w:rsidR="005E7F4F" w:rsidRPr="005E7F4F" w:rsidRDefault="005E7F4F" w:rsidP="005E7F4F">
      <w:pPr>
        <w:pStyle w:val="Podnadpis"/>
        <w:tabs>
          <w:tab w:val="right" w:pos="9638"/>
        </w:tabs>
        <w:ind w:firstLine="284"/>
        <w:jc w:val="both"/>
        <w:rPr>
          <w:rFonts w:ascii="Arial" w:hAnsi="Arial" w:cs="Arial"/>
          <w:bCs/>
          <w:sz w:val="22"/>
          <w:szCs w:val="22"/>
        </w:rPr>
      </w:pPr>
    </w:p>
    <w:p w14:paraId="5314D388"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6103F247"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6F7280E1" w14:textId="77777777" w:rsidR="00265182" w:rsidRDefault="00265182" w:rsidP="00265182">
      <w:pPr>
        <w:jc w:val="both"/>
        <w:rPr>
          <w:rFonts w:ascii="Arial" w:hAnsi="Arial" w:cs="Arial"/>
          <w:sz w:val="22"/>
          <w:szCs w:val="22"/>
        </w:rPr>
      </w:pPr>
    </w:p>
    <w:p w14:paraId="16C737F2"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73B9EA4B" w14:textId="77777777" w:rsidR="00265182" w:rsidRPr="001B20D3" w:rsidRDefault="00265182" w:rsidP="001F3840">
      <w:pPr>
        <w:pStyle w:val="Podnadpis"/>
        <w:tabs>
          <w:tab w:val="right" w:pos="9638"/>
        </w:tabs>
        <w:jc w:val="both"/>
        <w:rPr>
          <w:rFonts w:ascii="Arial" w:hAnsi="Arial" w:cs="Arial"/>
          <w:b w:val="0"/>
          <w:sz w:val="22"/>
          <w:szCs w:val="22"/>
        </w:rPr>
      </w:pPr>
    </w:p>
    <w:p w14:paraId="3E5E45F8"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1AF0559" w14:textId="77777777" w:rsidR="001B20D3" w:rsidRPr="001B20D3" w:rsidRDefault="001B20D3" w:rsidP="001B20D3">
      <w:pPr>
        <w:pStyle w:val="Odstavecseseznamem"/>
        <w:jc w:val="both"/>
        <w:rPr>
          <w:rFonts w:ascii="Arial" w:hAnsi="Arial" w:cs="Arial"/>
          <w:sz w:val="22"/>
          <w:szCs w:val="22"/>
        </w:rPr>
      </w:pPr>
    </w:p>
    <w:p w14:paraId="726D0165" w14:textId="77777777" w:rsidR="001B20D3" w:rsidRPr="001B20D3" w:rsidRDefault="001B20D3" w:rsidP="001B20D3">
      <w:pPr>
        <w:ind w:firstLine="709"/>
        <w:jc w:val="both"/>
        <w:rPr>
          <w:rFonts w:ascii="Arial" w:hAnsi="Arial" w:cs="Arial"/>
          <w:sz w:val="22"/>
          <w:szCs w:val="22"/>
        </w:rPr>
      </w:pPr>
    </w:p>
    <w:p w14:paraId="5ADB6644"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2DEF322B"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4C6471F0" w14:textId="77777777" w:rsidR="001B20D3" w:rsidRPr="001B20D3" w:rsidRDefault="001B20D3" w:rsidP="001B20D3">
      <w:pPr>
        <w:ind w:firstLine="709"/>
        <w:jc w:val="both"/>
        <w:rPr>
          <w:rFonts w:ascii="Arial" w:hAnsi="Arial" w:cs="Arial"/>
          <w:sz w:val="22"/>
          <w:szCs w:val="22"/>
        </w:rPr>
      </w:pPr>
    </w:p>
    <w:p w14:paraId="4473E79E"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2D8973AA" w14:textId="77777777" w:rsidR="00D7547D" w:rsidRDefault="00D7547D" w:rsidP="00D7547D">
      <w:pPr>
        <w:pStyle w:val="Odstavecseseznamem"/>
        <w:jc w:val="both"/>
        <w:rPr>
          <w:rFonts w:ascii="Arial" w:hAnsi="Arial" w:cs="Arial"/>
          <w:b/>
          <w:sz w:val="22"/>
          <w:szCs w:val="22"/>
        </w:rPr>
      </w:pPr>
    </w:p>
    <w:p w14:paraId="0D26FD61" w14:textId="77777777" w:rsidR="00B03F91" w:rsidRDefault="00B03F91" w:rsidP="00D06085">
      <w:pPr>
        <w:pStyle w:val="Odstavecseseznamem"/>
        <w:ind w:left="2124" w:hanging="709"/>
        <w:jc w:val="both"/>
        <w:rPr>
          <w:rFonts w:ascii="Arial" w:hAnsi="Arial" w:cs="Arial"/>
          <w:sz w:val="22"/>
          <w:szCs w:val="22"/>
        </w:rPr>
      </w:pPr>
    </w:p>
    <w:p w14:paraId="2BD323B1"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5E0D12A5" w14:textId="77777777" w:rsidR="001B20D3" w:rsidRPr="001B20D3" w:rsidRDefault="001B20D3" w:rsidP="001B20D3">
      <w:pPr>
        <w:pStyle w:val="Odstavecseseznamem"/>
        <w:jc w:val="both"/>
        <w:rPr>
          <w:rFonts w:ascii="Arial" w:hAnsi="Arial" w:cs="Arial"/>
          <w:sz w:val="22"/>
          <w:szCs w:val="22"/>
        </w:rPr>
      </w:pPr>
    </w:p>
    <w:p w14:paraId="36911983"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778C7AB2" w14:textId="77777777" w:rsidR="00E03469" w:rsidRPr="00E03469" w:rsidRDefault="00E03469" w:rsidP="00E03469">
      <w:pPr>
        <w:pStyle w:val="Odstavecseseznamem"/>
        <w:ind w:left="284"/>
        <w:jc w:val="both"/>
        <w:rPr>
          <w:rFonts w:ascii="Arial" w:hAnsi="Arial" w:cs="Arial"/>
        </w:rPr>
      </w:pPr>
    </w:p>
    <w:p w14:paraId="634C0323"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lastRenderedPageBreak/>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762134F2" w14:textId="77777777" w:rsidR="00E03469" w:rsidRPr="00E03469" w:rsidRDefault="00E03469" w:rsidP="00E03469">
      <w:pPr>
        <w:pStyle w:val="Odstavecseseznamem"/>
        <w:rPr>
          <w:rFonts w:ascii="Arial" w:hAnsi="Arial" w:cs="Arial"/>
        </w:rPr>
      </w:pPr>
    </w:p>
    <w:p w14:paraId="72F922F2" w14:textId="77777777"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14:paraId="5ABE81A4" w14:textId="77777777" w:rsidR="00E03469" w:rsidRPr="00E03469" w:rsidRDefault="00E03469" w:rsidP="00E03469">
      <w:pPr>
        <w:pStyle w:val="Odstavecseseznamem"/>
        <w:rPr>
          <w:rFonts w:ascii="Arial" w:hAnsi="Arial" w:cs="Arial"/>
        </w:rPr>
      </w:pPr>
    </w:p>
    <w:p w14:paraId="598067CA"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2E1A89D9" w14:textId="77777777" w:rsidR="00E03469" w:rsidRPr="00E03469" w:rsidRDefault="00E03469" w:rsidP="00E03469">
      <w:pPr>
        <w:pStyle w:val="Odstavecseseznamem"/>
        <w:rPr>
          <w:rFonts w:ascii="Arial" w:hAnsi="Arial" w:cs="Arial"/>
        </w:rPr>
      </w:pPr>
    </w:p>
    <w:p w14:paraId="4B271F06"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36DE172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012BE5B4"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0C17E16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0B2E793F"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10EE228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1AAFF69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6B94CB7F"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464FC34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7D027D6F"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63930FF2"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1BD7A43D" w14:textId="520D5EF5" w:rsidR="000C4003" w:rsidRPr="00E41DA0" w:rsidRDefault="00CF67B3" w:rsidP="005B51E0">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r w:rsidR="005B51E0">
        <w:rPr>
          <w:rFonts w:ascii="Arial" w:hAnsi="Arial" w:cs="Arial"/>
          <w:sz w:val="22"/>
          <w:szCs w:val="22"/>
        </w:rPr>
        <w:t xml:space="preserve"> a </w:t>
      </w:r>
      <w:r w:rsidR="00F351AF" w:rsidRPr="005B51E0">
        <w:rPr>
          <w:rFonts w:ascii="Arial" w:hAnsi="Arial" w:cs="Arial"/>
          <w:sz w:val="22"/>
          <w:szCs w:val="22"/>
        </w:rPr>
        <w:t>informaci</w:t>
      </w:r>
      <w:r w:rsidR="005B51E0">
        <w:rPr>
          <w:rFonts w:ascii="Arial" w:hAnsi="Arial" w:cs="Arial"/>
          <w:sz w:val="22"/>
          <w:szCs w:val="22"/>
        </w:rPr>
        <w:t xml:space="preserve"> podle obsahu faktury vztahujícímu se ke konkrétnímu projektu</w:t>
      </w:r>
      <w:r w:rsidR="00F351AF" w:rsidRPr="005B51E0">
        <w:rPr>
          <w:rFonts w:ascii="Arial" w:hAnsi="Arial" w:cs="Arial"/>
          <w:sz w:val="22"/>
          <w:szCs w:val="22"/>
        </w:rPr>
        <w:t xml:space="preserve">: </w:t>
      </w:r>
      <w:r w:rsidR="00F351AF" w:rsidRPr="00E41DA0">
        <w:rPr>
          <w:rFonts w:ascii="Arial" w:hAnsi="Arial" w:cs="Arial"/>
          <w:sz w:val="22"/>
          <w:szCs w:val="22"/>
        </w:rPr>
        <w:t>Výdaje plynoucí z této faktury jsou vynal</w:t>
      </w:r>
      <w:r w:rsidR="004F2F6B" w:rsidRPr="00E41DA0">
        <w:rPr>
          <w:rFonts w:ascii="Arial" w:hAnsi="Arial" w:cs="Arial"/>
          <w:sz w:val="22"/>
          <w:szCs w:val="22"/>
        </w:rPr>
        <w:t>oženy v rámci projektu</w:t>
      </w:r>
      <w:r w:rsidR="00505A0C" w:rsidRPr="00E41DA0">
        <w:rPr>
          <w:rFonts w:ascii="Arial" w:hAnsi="Arial" w:cs="Arial"/>
          <w:sz w:val="22"/>
          <w:szCs w:val="22"/>
        </w:rPr>
        <w:t xml:space="preserve"> </w:t>
      </w:r>
      <w:r w:rsidR="00E41DA0" w:rsidRPr="00E41DA0">
        <w:rPr>
          <w:rFonts w:ascii="Arial" w:hAnsi="Arial" w:cs="Arial"/>
          <w:sz w:val="22"/>
          <w:szCs w:val="22"/>
        </w:rPr>
        <w:t>IROP</w:t>
      </w:r>
      <w:r w:rsidR="00505A0C" w:rsidRPr="00E41DA0">
        <w:rPr>
          <w:rFonts w:ascii="Arial" w:hAnsi="Arial" w:cs="Arial"/>
          <w:sz w:val="22"/>
          <w:szCs w:val="22"/>
        </w:rPr>
        <w:t xml:space="preserve">, </w:t>
      </w:r>
      <w:r w:rsidR="005E7F4F" w:rsidRPr="00E41DA0">
        <w:rPr>
          <w:rFonts w:ascii="Arial" w:hAnsi="Arial" w:cs="Arial"/>
          <w:sz w:val="22"/>
          <w:szCs w:val="22"/>
        </w:rPr>
        <w:t xml:space="preserve">pod </w:t>
      </w:r>
      <w:r w:rsidR="00505A0C" w:rsidRPr="00E41DA0">
        <w:rPr>
          <w:rFonts w:ascii="Arial" w:hAnsi="Arial" w:cs="Arial"/>
          <w:sz w:val="22"/>
          <w:szCs w:val="22"/>
        </w:rPr>
        <w:t xml:space="preserve">reg. </w:t>
      </w:r>
      <w:r w:rsidR="005E7F4F" w:rsidRPr="00E41DA0">
        <w:rPr>
          <w:rFonts w:ascii="Arial" w:hAnsi="Arial" w:cs="Arial"/>
          <w:sz w:val="22"/>
          <w:szCs w:val="22"/>
        </w:rPr>
        <w:t xml:space="preserve">číslem projektu </w:t>
      </w:r>
      <w:r w:rsidR="00E41DA0" w:rsidRPr="00E41DA0">
        <w:rPr>
          <w:rFonts w:ascii="Arial" w:hAnsi="Arial" w:cs="Arial"/>
          <w:sz w:val="22"/>
          <w:szCs w:val="22"/>
        </w:rPr>
        <w:t xml:space="preserve">CZ.06.2.67/0.0/0.0/19_116/0013106 </w:t>
      </w:r>
      <w:r w:rsidR="005E7F4F" w:rsidRPr="00E41DA0">
        <w:rPr>
          <w:rFonts w:ascii="Arial" w:hAnsi="Arial" w:cs="Arial"/>
          <w:sz w:val="22"/>
          <w:szCs w:val="22"/>
        </w:rPr>
        <w:t>na dodávky s názvem projektu „</w:t>
      </w:r>
      <w:r w:rsidR="00E41DA0" w:rsidRPr="00E41DA0">
        <w:rPr>
          <w:rFonts w:ascii="Arial" w:hAnsi="Arial" w:cs="Arial"/>
          <w:sz w:val="22"/>
          <w:szCs w:val="22"/>
        </w:rPr>
        <w:t>Krok za krokem ke škole třetího tisíciletí</w:t>
      </w:r>
      <w:r w:rsidR="00675792">
        <w:rPr>
          <w:rFonts w:ascii="Arial" w:hAnsi="Arial" w:cs="Arial"/>
          <w:sz w:val="22"/>
          <w:szCs w:val="22"/>
        </w:rPr>
        <w:t xml:space="preserve">“ </w:t>
      </w:r>
      <w:r w:rsidR="00675792" w:rsidRPr="007D2366">
        <w:rPr>
          <w:rFonts w:ascii="Arial" w:hAnsi="Arial" w:cs="Arial"/>
          <w:sz w:val="22"/>
          <w:szCs w:val="22"/>
        </w:rPr>
        <w:t xml:space="preserve">a veřejné zakázky pod názvem </w:t>
      </w:r>
      <w:r w:rsidR="007D2366" w:rsidRPr="007D2366">
        <w:rPr>
          <w:rFonts w:ascii="Arial" w:hAnsi="Arial" w:cs="Arial"/>
          <w:sz w:val="22"/>
          <w:szCs w:val="22"/>
        </w:rPr>
        <w:t>Dodávky vybavení do odborných učeben ZŠ Hazlov a zajištění konektivity školy</w:t>
      </w:r>
      <w:r w:rsidR="00675792">
        <w:rPr>
          <w:rFonts w:ascii="Arial" w:hAnsi="Arial" w:cs="Arial"/>
          <w:sz w:val="22"/>
          <w:szCs w:val="22"/>
        </w:rPr>
        <w:t xml:space="preserve"> a její </w:t>
      </w:r>
      <w:r w:rsidR="00697C71">
        <w:rPr>
          <w:rFonts w:ascii="Arial" w:hAnsi="Arial" w:cs="Arial"/>
          <w:sz w:val="22"/>
          <w:szCs w:val="22"/>
        </w:rPr>
        <w:t>části č. 2</w:t>
      </w:r>
      <w:r w:rsidR="00675792" w:rsidRPr="00675792">
        <w:rPr>
          <w:rFonts w:ascii="Arial" w:hAnsi="Arial" w:cs="Arial"/>
          <w:sz w:val="22"/>
          <w:szCs w:val="22"/>
        </w:rPr>
        <w:t xml:space="preserve"> - </w:t>
      </w:r>
      <w:r w:rsidR="00697C71" w:rsidRPr="00697C71">
        <w:rPr>
          <w:rFonts w:ascii="Arial" w:hAnsi="Arial" w:cs="Arial"/>
          <w:sz w:val="22"/>
          <w:szCs w:val="22"/>
        </w:rPr>
        <w:t>Dodávky nábytkového vybavení</w:t>
      </w:r>
      <w:r w:rsidR="00675792" w:rsidRPr="00675792">
        <w:rPr>
          <w:rFonts w:ascii="Arial" w:hAnsi="Arial" w:cs="Arial"/>
          <w:sz w:val="22"/>
          <w:szCs w:val="22"/>
        </w:rPr>
        <w:t>.</w:t>
      </w:r>
    </w:p>
    <w:p w14:paraId="3AC46C29" w14:textId="77777777" w:rsidR="00B80D7F" w:rsidRDefault="00B80D7F" w:rsidP="00B80D7F">
      <w:pPr>
        <w:tabs>
          <w:tab w:val="left" w:pos="1418"/>
        </w:tabs>
        <w:suppressAutoHyphens/>
        <w:ind w:left="1418"/>
        <w:jc w:val="both"/>
        <w:rPr>
          <w:rFonts w:ascii="Arial" w:hAnsi="Arial" w:cs="Arial"/>
          <w:sz w:val="22"/>
          <w:szCs w:val="22"/>
        </w:rPr>
      </w:pPr>
    </w:p>
    <w:p w14:paraId="1C763CFC"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7F0E4C16" w14:textId="77777777" w:rsidR="00AB5327" w:rsidRPr="00AB5327" w:rsidRDefault="00AB5327" w:rsidP="00216AE3">
      <w:pPr>
        <w:tabs>
          <w:tab w:val="left" w:pos="1418"/>
        </w:tabs>
        <w:suppressAutoHyphens/>
        <w:jc w:val="both"/>
        <w:rPr>
          <w:rFonts w:ascii="Arial" w:hAnsi="Arial" w:cs="Arial"/>
          <w:sz w:val="22"/>
          <w:szCs w:val="22"/>
        </w:rPr>
      </w:pPr>
    </w:p>
    <w:p w14:paraId="6289DF34"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5E44A76E" w14:textId="77777777" w:rsidR="004F28CD" w:rsidRDefault="004F28CD" w:rsidP="00A01E1B">
      <w:pPr>
        <w:tabs>
          <w:tab w:val="left" w:pos="0"/>
        </w:tabs>
        <w:ind w:left="567" w:hanging="567"/>
        <w:jc w:val="both"/>
        <w:rPr>
          <w:rFonts w:ascii="Arial" w:hAnsi="Arial" w:cs="Arial"/>
          <w:sz w:val="22"/>
          <w:szCs w:val="22"/>
        </w:rPr>
      </w:pPr>
    </w:p>
    <w:p w14:paraId="0AD80320" w14:textId="77777777" w:rsidR="00216AE3" w:rsidRDefault="00216AE3" w:rsidP="00A01E1B">
      <w:pPr>
        <w:tabs>
          <w:tab w:val="left" w:pos="0"/>
        </w:tabs>
        <w:ind w:left="567" w:hanging="567"/>
        <w:jc w:val="both"/>
        <w:rPr>
          <w:rFonts w:ascii="Arial" w:hAnsi="Arial" w:cs="Arial"/>
          <w:sz w:val="22"/>
          <w:szCs w:val="22"/>
        </w:rPr>
      </w:pPr>
    </w:p>
    <w:p w14:paraId="1BFCA623" w14:textId="77777777" w:rsidR="00675792" w:rsidRDefault="00675792" w:rsidP="00A01E1B">
      <w:pPr>
        <w:tabs>
          <w:tab w:val="left" w:pos="0"/>
        </w:tabs>
        <w:ind w:left="567" w:hanging="567"/>
        <w:jc w:val="both"/>
        <w:rPr>
          <w:rFonts w:ascii="Arial" w:hAnsi="Arial" w:cs="Arial"/>
          <w:sz w:val="22"/>
          <w:szCs w:val="22"/>
        </w:rPr>
      </w:pPr>
    </w:p>
    <w:p w14:paraId="467E5971"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783A1DE3"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6899857F" w14:textId="77777777" w:rsidR="00F577E2" w:rsidRDefault="00F577E2" w:rsidP="00A01E1B">
      <w:pPr>
        <w:tabs>
          <w:tab w:val="left" w:pos="0"/>
        </w:tabs>
        <w:ind w:left="567" w:hanging="567"/>
        <w:jc w:val="both"/>
        <w:rPr>
          <w:rFonts w:ascii="Arial" w:hAnsi="Arial" w:cs="Arial"/>
          <w:sz w:val="22"/>
          <w:szCs w:val="22"/>
        </w:rPr>
      </w:pPr>
    </w:p>
    <w:p w14:paraId="64A3590A"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699BB0CB"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14DA459F"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14ADB17E"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667EE23F"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E42DA3">
        <w:rPr>
          <w:rFonts w:ascii="Arial" w:hAnsi="Arial" w:cs="Arial"/>
          <w:b/>
          <w:i/>
          <w:sz w:val="18"/>
          <w:szCs w:val="18"/>
        </w:rPr>
        <w:tab/>
      </w:r>
      <w:r w:rsidR="00E42DA3">
        <w:rPr>
          <w:rFonts w:ascii="Arial" w:hAnsi="Arial" w:cs="Arial"/>
          <w:b/>
          <w:i/>
          <w:sz w:val="18"/>
          <w:szCs w:val="18"/>
        </w:rPr>
        <w:tab/>
      </w:r>
      <w:r w:rsidR="00E42DA3">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2CBA82EC" w14:textId="77777777" w:rsidR="00755D39" w:rsidRDefault="00755D39" w:rsidP="002C1153">
      <w:pPr>
        <w:tabs>
          <w:tab w:val="left" w:pos="1418"/>
        </w:tabs>
        <w:suppressAutoHyphens/>
        <w:jc w:val="both"/>
        <w:rPr>
          <w:rFonts w:ascii="Arial" w:hAnsi="Arial" w:cs="Arial"/>
          <w:sz w:val="22"/>
          <w:szCs w:val="22"/>
        </w:rPr>
      </w:pPr>
    </w:p>
    <w:p w14:paraId="0A3D7121"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7229A6D9" w14:textId="77777777" w:rsidR="00566BC0" w:rsidRPr="00566BC0" w:rsidRDefault="00566BC0" w:rsidP="00566BC0">
      <w:pPr>
        <w:pStyle w:val="Odstavecseseznamem"/>
        <w:ind w:left="284"/>
        <w:jc w:val="both"/>
        <w:rPr>
          <w:rFonts w:ascii="Arial" w:hAnsi="Arial" w:cs="Arial"/>
          <w:sz w:val="22"/>
          <w:szCs w:val="22"/>
        </w:rPr>
      </w:pPr>
    </w:p>
    <w:p w14:paraId="42F2C4F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767A6A54" w14:textId="77777777"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514E005E" w14:textId="77777777" w:rsidR="00566BC0" w:rsidRPr="00566BC0" w:rsidRDefault="00566BC0" w:rsidP="00566BC0">
      <w:pPr>
        <w:pStyle w:val="Odstavecseseznamem"/>
        <w:rPr>
          <w:rFonts w:ascii="Arial" w:hAnsi="Arial" w:cs="Arial"/>
          <w:sz w:val="22"/>
          <w:szCs w:val="22"/>
        </w:rPr>
      </w:pPr>
    </w:p>
    <w:p w14:paraId="3870E6B2"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5E4F1E9E" w14:textId="77777777" w:rsidR="00566BC0" w:rsidRPr="00566BC0" w:rsidRDefault="00566BC0" w:rsidP="00566BC0">
      <w:pPr>
        <w:pStyle w:val="Odstavecseseznamem"/>
        <w:rPr>
          <w:rFonts w:ascii="Arial" w:hAnsi="Arial" w:cs="Arial"/>
          <w:sz w:val="22"/>
          <w:szCs w:val="22"/>
        </w:rPr>
      </w:pPr>
    </w:p>
    <w:p w14:paraId="1C56791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lastRenderedPageBreak/>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3C6FBA66" w14:textId="77777777" w:rsidR="00566BC0" w:rsidRPr="00566BC0" w:rsidRDefault="00566BC0" w:rsidP="00566BC0">
      <w:pPr>
        <w:pStyle w:val="Odstavecseseznamem"/>
        <w:rPr>
          <w:rFonts w:ascii="Arial" w:hAnsi="Arial" w:cs="Arial"/>
          <w:sz w:val="22"/>
          <w:szCs w:val="22"/>
        </w:rPr>
      </w:pPr>
    </w:p>
    <w:p w14:paraId="254EB57F"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579585D4" w14:textId="77777777" w:rsidR="00566BC0" w:rsidRPr="00566BC0" w:rsidRDefault="00566BC0" w:rsidP="00566BC0">
      <w:pPr>
        <w:pStyle w:val="Odstavecseseznamem"/>
        <w:rPr>
          <w:rFonts w:ascii="Arial" w:hAnsi="Arial" w:cs="Arial"/>
          <w:sz w:val="22"/>
          <w:szCs w:val="22"/>
        </w:rPr>
      </w:pPr>
    </w:p>
    <w:p w14:paraId="1E3BF4CD"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díly musejí být dostupné po celou dobu záruční doby a </w:t>
      </w:r>
      <w:r w:rsidRPr="00283F58">
        <w:rPr>
          <w:rFonts w:ascii="Arial" w:eastAsia="Arial Unicode MS" w:hAnsi="Arial" w:cs="Arial"/>
          <w:sz w:val="22"/>
          <w:szCs w:val="22"/>
        </w:rPr>
        <w:t xml:space="preserve">v pozáruční době </w:t>
      </w:r>
      <w:r w:rsidR="00283F58">
        <w:rPr>
          <w:rFonts w:ascii="Arial" w:eastAsia="Arial Unicode MS" w:hAnsi="Arial" w:cs="Arial"/>
          <w:sz w:val="22"/>
          <w:szCs w:val="22"/>
        </w:rPr>
        <w:t xml:space="preserve">pak </w:t>
      </w:r>
      <w:r w:rsidRPr="00283F58">
        <w:rPr>
          <w:rFonts w:ascii="Arial" w:eastAsia="Arial Unicode MS" w:hAnsi="Arial" w:cs="Arial"/>
          <w:sz w:val="22"/>
          <w:szCs w:val="22"/>
        </w:rPr>
        <w:t xml:space="preserve">nejméně po dobu </w:t>
      </w:r>
      <w:r w:rsidR="00E11929" w:rsidRPr="00E11929">
        <w:rPr>
          <w:rFonts w:ascii="Arial" w:eastAsia="Arial Unicode MS" w:hAnsi="Arial" w:cs="Arial"/>
          <w:sz w:val="22"/>
          <w:szCs w:val="22"/>
        </w:rPr>
        <w:t xml:space="preserve">udržitelnosti projektu </w:t>
      </w:r>
      <w:r w:rsidRPr="00E11929">
        <w:rPr>
          <w:rFonts w:ascii="Arial" w:eastAsia="Arial Unicode MS" w:hAnsi="Arial" w:cs="Arial"/>
          <w:sz w:val="22"/>
          <w:szCs w:val="22"/>
        </w:rPr>
        <w:t>ode dne skončení záruční doby uvedené v této smlouvě</w:t>
      </w:r>
      <w:r w:rsidR="00283F58" w:rsidRPr="00E11929">
        <w:rPr>
          <w:rFonts w:ascii="Arial" w:eastAsia="Arial Unicode MS" w:hAnsi="Arial" w:cs="Arial"/>
          <w:sz w:val="22"/>
          <w:szCs w:val="22"/>
        </w:rPr>
        <w:t xml:space="preserve"> v článku V. odst. 3</w:t>
      </w:r>
      <w:r w:rsidRPr="00E11929">
        <w:rPr>
          <w:rFonts w:ascii="Arial" w:eastAsia="Arial Unicode MS" w:hAnsi="Arial" w:cs="Arial"/>
          <w:sz w:val="22"/>
          <w:szCs w:val="22"/>
        </w:rPr>
        <w:t>. Případná dodávka</w:t>
      </w:r>
      <w:r w:rsidRPr="00283F58">
        <w:rPr>
          <w:rFonts w:ascii="Arial" w:eastAsia="Arial Unicode MS" w:hAnsi="Arial" w:cs="Arial"/>
          <w:sz w:val="22"/>
          <w:szCs w:val="22"/>
        </w:rPr>
        <w:t xml:space="preserve">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7D2B2DB1" w14:textId="77777777" w:rsidR="00E74CCF" w:rsidRDefault="00E74CCF" w:rsidP="00216AE3">
      <w:pPr>
        <w:tabs>
          <w:tab w:val="left" w:pos="1418"/>
        </w:tabs>
        <w:suppressAutoHyphens/>
        <w:spacing w:before="60"/>
        <w:jc w:val="both"/>
        <w:rPr>
          <w:rFonts w:ascii="Arial" w:hAnsi="Arial" w:cs="Arial"/>
          <w:sz w:val="22"/>
          <w:szCs w:val="22"/>
        </w:rPr>
      </w:pPr>
    </w:p>
    <w:p w14:paraId="7C84DB9A" w14:textId="77777777" w:rsidR="000B2A9E" w:rsidRDefault="000B2A9E" w:rsidP="00216AE3">
      <w:pPr>
        <w:tabs>
          <w:tab w:val="left" w:pos="1418"/>
        </w:tabs>
        <w:suppressAutoHyphens/>
        <w:spacing w:before="60"/>
        <w:jc w:val="both"/>
        <w:rPr>
          <w:rFonts w:ascii="Arial" w:hAnsi="Arial" w:cs="Arial"/>
          <w:sz w:val="22"/>
          <w:szCs w:val="22"/>
        </w:rPr>
      </w:pPr>
    </w:p>
    <w:p w14:paraId="0FE9B057"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31EA3CB"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197E6057" w14:textId="77777777" w:rsidR="000F52DE" w:rsidRDefault="000F52DE" w:rsidP="00EA3274">
      <w:pPr>
        <w:jc w:val="both"/>
        <w:rPr>
          <w:rFonts w:ascii="Arial" w:hAnsi="Arial"/>
          <w:sz w:val="22"/>
          <w:szCs w:val="22"/>
        </w:rPr>
      </w:pPr>
    </w:p>
    <w:p w14:paraId="2042A8EC" w14:textId="77777777" w:rsidR="00EA3274" w:rsidRDefault="00EA3274" w:rsidP="004526C9">
      <w:pPr>
        <w:pStyle w:val="Odstavecseseznamem"/>
        <w:numPr>
          <w:ilvl w:val="0"/>
          <w:numId w:val="25"/>
        </w:numPr>
        <w:ind w:left="284" w:hanging="284"/>
        <w:jc w:val="both"/>
        <w:rPr>
          <w:rFonts w:ascii="Arial" w:hAnsi="Arial"/>
          <w:sz w:val="22"/>
          <w:szCs w:val="22"/>
        </w:rPr>
      </w:pPr>
      <w:r w:rsidRPr="004526C9">
        <w:rPr>
          <w:rFonts w:ascii="Arial" w:hAnsi="Arial"/>
          <w:sz w:val="22"/>
          <w:szCs w:val="22"/>
        </w:rPr>
        <w:t>Vlastnické prá</w:t>
      </w:r>
      <w:r w:rsidR="004F2F6B">
        <w:rPr>
          <w:rFonts w:ascii="Arial" w:hAnsi="Arial"/>
          <w:sz w:val="22"/>
          <w:szCs w:val="22"/>
        </w:rPr>
        <w:t>vo</w:t>
      </w:r>
      <w:r w:rsidR="00B80D7F">
        <w:rPr>
          <w:rFonts w:ascii="Arial" w:hAnsi="Arial"/>
          <w:sz w:val="22"/>
          <w:szCs w:val="22"/>
        </w:rPr>
        <w:t xml:space="preserve"> ke Zboží </w:t>
      </w:r>
      <w:r w:rsidRPr="004526C9">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4526C9">
        <w:rPr>
          <w:rFonts w:ascii="Arial" w:hAnsi="Arial"/>
          <w:sz w:val="22"/>
          <w:szCs w:val="22"/>
        </w:rPr>
        <w:t>Kupujícím.</w:t>
      </w:r>
    </w:p>
    <w:p w14:paraId="38572BDE" w14:textId="77777777" w:rsidR="00BD2B1F" w:rsidRDefault="00BD2B1F" w:rsidP="00BD2B1F">
      <w:pPr>
        <w:pStyle w:val="Odstavecseseznamem"/>
        <w:ind w:left="284"/>
        <w:jc w:val="both"/>
        <w:rPr>
          <w:rFonts w:ascii="Arial" w:hAnsi="Arial"/>
          <w:sz w:val="22"/>
          <w:szCs w:val="22"/>
        </w:rPr>
      </w:pPr>
    </w:p>
    <w:p w14:paraId="033ABE17"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7F9B350B" w14:textId="77777777" w:rsidR="00BD2B1F" w:rsidRPr="00BD2B1F" w:rsidRDefault="00BD2B1F" w:rsidP="00BD2B1F">
      <w:pPr>
        <w:pStyle w:val="Odstavecseseznamem"/>
        <w:rPr>
          <w:rFonts w:ascii="Arial" w:hAnsi="Arial"/>
          <w:sz w:val="22"/>
          <w:szCs w:val="22"/>
        </w:rPr>
      </w:pPr>
    </w:p>
    <w:p w14:paraId="004EEC26"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6EC62FAA" w14:textId="77777777" w:rsidR="00BD2B1F" w:rsidRPr="00BD2B1F" w:rsidRDefault="00BD2B1F" w:rsidP="00BD2B1F">
      <w:pPr>
        <w:pStyle w:val="Odstavecseseznamem"/>
        <w:rPr>
          <w:rFonts w:ascii="Arial" w:hAnsi="Arial"/>
          <w:sz w:val="22"/>
          <w:szCs w:val="22"/>
        </w:rPr>
      </w:pPr>
    </w:p>
    <w:p w14:paraId="441F8000"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77E4FCD" w14:textId="77777777" w:rsidR="00BD2B1F" w:rsidRPr="00BD2B1F" w:rsidRDefault="00BD2B1F" w:rsidP="00BD2B1F">
      <w:pPr>
        <w:pStyle w:val="Odstavecseseznamem"/>
        <w:rPr>
          <w:rFonts w:ascii="Arial" w:hAnsi="Arial"/>
          <w:sz w:val="22"/>
          <w:szCs w:val="22"/>
        </w:rPr>
      </w:pPr>
    </w:p>
    <w:p w14:paraId="13C8301C"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01EA6456" w14:textId="77777777" w:rsidR="00BD2B1F" w:rsidRDefault="00BD2B1F" w:rsidP="00BD2B1F">
      <w:pPr>
        <w:pStyle w:val="Odstavecseseznamem"/>
        <w:ind w:left="284"/>
        <w:jc w:val="both"/>
        <w:rPr>
          <w:rFonts w:ascii="Arial" w:hAnsi="Arial"/>
          <w:sz w:val="22"/>
          <w:szCs w:val="22"/>
        </w:rPr>
      </w:pPr>
    </w:p>
    <w:p w14:paraId="1817F9A2"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6AD06CC8" w14:textId="77777777" w:rsidR="00BD2B1F" w:rsidRPr="00BD2B1F" w:rsidRDefault="00BD2B1F" w:rsidP="00BD2B1F">
      <w:pPr>
        <w:pStyle w:val="Odstavecseseznamem"/>
        <w:rPr>
          <w:rFonts w:ascii="Arial" w:hAnsi="Arial"/>
          <w:sz w:val="22"/>
          <w:szCs w:val="22"/>
        </w:rPr>
      </w:pPr>
    </w:p>
    <w:p w14:paraId="58EA1696"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77161EB" w14:textId="77777777" w:rsidR="002B4B57" w:rsidRDefault="002B4B57" w:rsidP="00EA3274">
      <w:pPr>
        <w:jc w:val="both"/>
        <w:rPr>
          <w:rFonts w:ascii="Arial" w:hAnsi="Arial"/>
          <w:sz w:val="22"/>
          <w:szCs w:val="22"/>
        </w:rPr>
      </w:pPr>
    </w:p>
    <w:p w14:paraId="43C63DA7" w14:textId="77777777" w:rsidR="00F55C9B" w:rsidRPr="002B4B57" w:rsidRDefault="00F55C9B" w:rsidP="00EA3274">
      <w:pPr>
        <w:jc w:val="both"/>
        <w:rPr>
          <w:rFonts w:ascii="Arial" w:hAnsi="Arial"/>
          <w:sz w:val="22"/>
          <w:szCs w:val="22"/>
        </w:rPr>
      </w:pPr>
    </w:p>
    <w:p w14:paraId="2737FBDF"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29C66970"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BC7B5D8" w14:textId="77777777" w:rsidR="001F561E" w:rsidRDefault="001F561E" w:rsidP="00EA3274">
      <w:pPr>
        <w:jc w:val="both"/>
        <w:rPr>
          <w:rFonts w:ascii="Arial" w:hAnsi="Arial"/>
          <w:sz w:val="22"/>
          <w:szCs w:val="22"/>
        </w:rPr>
      </w:pPr>
    </w:p>
    <w:p w14:paraId="7797F63C"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E42DA3">
        <w:rPr>
          <w:rFonts w:ascii="Arial" w:hAnsi="Arial"/>
          <w:sz w:val="22"/>
          <w:szCs w:val="22"/>
        </w:rPr>
        <w:t>sti této smlouvy do 31. 12. 2031</w:t>
      </w:r>
      <w:r w:rsidRPr="00BD2B1F">
        <w:rPr>
          <w:rFonts w:ascii="Arial" w:hAnsi="Arial"/>
          <w:sz w:val="22"/>
          <w:szCs w:val="22"/>
        </w:rPr>
        <w:t>, včetně umožnění přístupu k ní.</w:t>
      </w:r>
    </w:p>
    <w:p w14:paraId="1BCE42AD" w14:textId="77777777" w:rsidR="00BD2B1F" w:rsidRDefault="00BD2B1F" w:rsidP="00BD2B1F">
      <w:pPr>
        <w:pStyle w:val="Odstavecseseznamem"/>
        <w:ind w:left="284"/>
        <w:jc w:val="both"/>
        <w:rPr>
          <w:rFonts w:ascii="Arial" w:hAnsi="Arial"/>
          <w:sz w:val="22"/>
          <w:szCs w:val="22"/>
        </w:rPr>
      </w:pPr>
    </w:p>
    <w:p w14:paraId="52E0A975"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E42DA3">
        <w:rPr>
          <w:rFonts w:ascii="Arial" w:hAnsi="Arial" w:cs="Arial"/>
          <w:sz w:val="22"/>
          <w:szCs w:val="22"/>
        </w:rPr>
        <w:t>ovinen minimálně do 31. 12. 2031</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0FD1D9B4" w14:textId="77777777" w:rsidR="00771AE3" w:rsidRDefault="00771AE3" w:rsidP="00EA3274">
      <w:pPr>
        <w:jc w:val="both"/>
        <w:rPr>
          <w:rFonts w:ascii="Arial" w:hAnsi="Arial"/>
          <w:sz w:val="22"/>
          <w:szCs w:val="22"/>
        </w:rPr>
      </w:pPr>
    </w:p>
    <w:p w14:paraId="00998CF6" w14:textId="77777777" w:rsidR="00D8255C" w:rsidRDefault="00D8255C" w:rsidP="00EA3274">
      <w:pPr>
        <w:jc w:val="both"/>
        <w:rPr>
          <w:rFonts w:ascii="Arial" w:hAnsi="Arial"/>
          <w:sz w:val="22"/>
          <w:szCs w:val="22"/>
        </w:rPr>
      </w:pPr>
    </w:p>
    <w:p w14:paraId="1DC1602F" w14:textId="77777777" w:rsidR="00E36EDD" w:rsidRDefault="00E36EDD" w:rsidP="00EA3274">
      <w:pPr>
        <w:jc w:val="both"/>
        <w:rPr>
          <w:rFonts w:ascii="Arial" w:hAnsi="Arial"/>
          <w:sz w:val="22"/>
          <w:szCs w:val="22"/>
        </w:rPr>
      </w:pPr>
    </w:p>
    <w:p w14:paraId="1E93A200"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20BA9E73"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325D65B3" w14:textId="77777777" w:rsidR="00F577E2" w:rsidRDefault="00F577E2" w:rsidP="00A01E1B">
      <w:pPr>
        <w:tabs>
          <w:tab w:val="left" w:pos="0"/>
        </w:tabs>
        <w:ind w:left="567" w:hanging="567"/>
        <w:jc w:val="both"/>
        <w:rPr>
          <w:rFonts w:ascii="Arial" w:hAnsi="Arial" w:cs="Arial"/>
          <w:sz w:val="22"/>
          <w:szCs w:val="22"/>
        </w:rPr>
      </w:pPr>
    </w:p>
    <w:p w14:paraId="441363E6"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D8255C">
        <w:rPr>
          <w:rFonts w:ascii="Arial" w:hAnsi="Arial" w:cs="Arial"/>
          <w:sz w:val="22"/>
          <w:szCs w:val="22"/>
        </w:rPr>
        <w:t>1</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w:t>
      </w:r>
      <w:r w:rsidRPr="00FF35B0">
        <w:rPr>
          <w:rFonts w:ascii="Arial" w:hAnsi="Arial" w:cs="Arial"/>
          <w:b w:val="0"/>
          <w:sz w:val="22"/>
          <w:szCs w:val="22"/>
        </w:rPr>
        <w:lastRenderedPageBreak/>
        <w:t>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36EC44E9" w14:textId="77777777" w:rsidR="00E36EDD" w:rsidRDefault="00E36EDD" w:rsidP="00E36EDD">
      <w:pPr>
        <w:pStyle w:val="Podnadpis"/>
        <w:ind w:left="284"/>
        <w:jc w:val="both"/>
        <w:rPr>
          <w:rFonts w:ascii="Arial" w:hAnsi="Arial" w:cs="Arial"/>
          <w:b w:val="0"/>
          <w:sz w:val="22"/>
          <w:szCs w:val="22"/>
        </w:rPr>
      </w:pPr>
    </w:p>
    <w:p w14:paraId="211C726B" w14:textId="77777777" w:rsidR="00660F1B" w:rsidRPr="00D8255C" w:rsidRDefault="00660F1B" w:rsidP="00D8255C">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00D8255C">
        <w:rPr>
          <w:rFonts w:ascii="Arial" w:hAnsi="Arial" w:cs="Arial"/>
          <w:sz w:val="22"/>
          <w:szCs w:val="22"/>
        </w:rPr>
        <w:t>0,1</w:t>
      </w:r>
      <w:r w:rsidR="00721D39" w:rsidRPr="00D8255C">
        <w:rPr>
          <w:rFonts w:ascii="Arial" w:hAnsi="Arial" w:cs="Arial"/>
          <w:sz w:val="22"/>
          <w:szCs w:val="22"/>
        </w:rPr>
        <w:t xml:space="preserve"> </w:t>
      </w:r>
      <w:r w:rsidRPr="00D8255C">
        <w:rPr>
          <w:rFonts w:ascii="Arial" w:hAnsi="Arial" w:cs="Arial"/>
          <w:sz w:val="22"/>
          <w:szCs w:val="22"/>
        </w:rPr>
        <w:t>%</w:t>
      </w:r>
      <w:r w:rsidRPr="00D8255C">
        <w:rPr>
          <w:rFonts w:ascii="Arial" w:hAnsi="Arial" w:cs="Arial"/>
          <w:b w:val="0"/>
          <w:sz w:val="22"/>
          <w:szCs w:val="22"/>
        </w:rPr>
        <w:t xml:space="preserve"> z  </w:t>
      </w:r>
      <w:r w:rsidRPr="00D8255C">
        <w:rPr>
          <w:rFonts w:ascii="Arial" w:hAnsi="Arial" w:cs="Arial"/>
          <w:b w:val="0"/>
          <w:sz w:val="22"/>
          <w:szCs w:val="22"/>
          <w:u w:val="single"/>
        </w:rPr>
        <w:t xml:space="preserve">kupní ceny </w:t>
      </w:r>
      <w:r w:rsidR="00D16ABA" w:rsidRPr="00D8255C">
        <w:rPr>
          <w:rFonts w:ascii="Arial" w:hAnsi="Arial" w:cs="Arial"/>
          <w:b w:val="0"/>
          <w:sz w:val="22"/>
          <w:szCs w:val="22"/>
          <w:u w:val="single"/>
        </w:rPr>
        <w:t xml:space="preserve">každého jednotlivého vadného </w:t>
      </w:r>
      <w:r w:rsidR="004F2F6B" w:rsidRPr="00D8255C">
        <w:rPr>
          <w:rFonts w:ascii="Arial" w:hAnsi="Arial" w:cs="Arial"/>
          <w:b w:val="0"/>
          <w:sz w:val="22"/>
          <w:szCs w:val="22"/>
          <w:u w:val="single"/>
        </w:rPr>
        <w:t>př</w:t>
      </w:r>
      <w:r w:rsidR="00A2426E" w:rsidRPr="00D8255C">
        <w:rPr>
          <w:rFonts w:ascii="Arial" w:hAnsi="Arial" w:cs="Arial"/>
          <w:b w:val="0"/>
          <w:sz w:val="22"/>
          <w:szCs w:val="22"/>
          <w:u w:val="single"/>
        </w:rPr>
        <w:t>edmětu Zboží</w:t>
      </w:r>
      <w:r w:rsidR="00D16ABA" w:rsidRPr="00D8255C">
        <w:rPr>
          <w:rFonts w:ascii="Arial" w:hAnsi="Arial" w:cs="Arial"/>
          <w:b w:val="0"/>
          <w:sz w:val="22"/>
          <w:szCs w:val="22"/>
        </w:rPr>
        <w:t xml:space="preserve"> </w:t>
      </w:r>
      <w:r w:rsidRPr="00D8255C">
        <w:rPr>
          <w:rFonts w:ascii="Arial" w:hAnsi="Arial" w:cs="Arial"/>
          <w:b w:val="0"/>
          <w:sz w:val="22"/>
          <w:szCs w:val="22"/>
        </w:rPr>
        <w:t>včetně DPH</w:t>
      </w:r>
      <w:r w:rsidR="00D16ABA" w:rsidRPr="00D8255C">
        <w:rPr>
          <w:rFonts w:ascii="Arial" w:hAnsi="Arial" w:cs="Arial"/>
          <w:b w:val="0"/>
          <w:sz w:val="22"/>
          <w:szCs w:val="22"/>
        </w:rPr>
        <w:t>,</w:t>
      </w:r>
      <w:r w:rsidRPr="00D8255C">
        <w:rPr>
          <w:rFonts w:ascii="Arial" w:hAnsi="Arial" w:cs="Arial"/>
          <w:b w:val="0"/>
          <w:sz w:val="22"/>
          <w:szCs w:val="22"/>
        </w:rPr>
        <w:t xml:space="preserve"> uvedené v odstavci 1 článku IV. této smlouvy, a to za každý započatý kalendářní den prodlení až do jejich úplného odstranění. Ustanovení tohoto odstavce se týká jak vad a nedodělků Zboží, které zde existovaly při předání Zboží, tak na vady a nedodělky, které vznikly v záruční době (záruční vady za jakost).</w:t>
      </w:r>
    </w:p>
    <w:p w14:paraId="5B5E2931" w14:textId="77777777" w:rsidR="00A3564A" w:rsidRPr="004A0114" w:rsidRDefault="00A3564A" w:rsidP="00A3564A">
      <w:pPr>
        <w:pStyle w:val="Odstavecseseznamem"/>
        <w:rPr>
          <w:rFonts w:ascii="Arial" w:hAnsi="Arial" w:cs="Arial"/>
          <w:b/>
          <w:sz w:val="22"/>
          <w:szCs w:val="22"/>
        </w:rPr>
      </w:pPr>
    </w:p>
    <w:p w14:paraId="465F3117" w14:textId="77777777" w:rsidR="00675FE8" w:rsidRDefault="00675FE8" w:rsidP="00675FE8">
      <w:pPr>
        <w:pStyle w:val="Odstavecseseznamem"/>
        <w:rPr>
          <w:rFonts w:ascii="Arial" w:hAnsi="Arial" w:cs="Arial"/>
          <w:b/>
          <w:sz w:val="22"/>
          <w:szCs w:val="22"/>
        </w:rPr>
      </w:pPr>
    </w:p>
    <w:p w14:paraId="4CEB1599"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D8255C">
        <w:rPr>
          <w:rFonts w:ascii="Arial" w:hAnsi="Arial" w:cs="Arial"/>
          <w:sz w:val="22"/>
          <w:szCs w:val="22"/>
        </w:rPr>
        <w:t>5</w:t>
      </w:r>
      <w:r w:rsidRPr="00456D78">
        <w:rPr>
          <w:rFonts w:ascii="Arial" w:hAnsi="Arial" w:cs="Arial"/>
          <w:sz w:val="22"/>
          <w:szCs w:val="22"/>
        </w:rPr>
        <w:t>.000,- Kč</w:t>
      </w:r>
      <w:r>
        <w:rPr>
          <w:rFonts w:ascii="Arial" w:hAnsi="Arial" w:cs="Arial"/>
          <w:b w:val="0"/>
          <w:sz w:val="22"/>
          <w:szCs w:val="22"/>
        </w:rPr>
        <w:t>, a to za každý zjištěný případ.</w:t>
      </w:r>
    </w:p>
    <w:p w14:paraId="71A86B0A" w14:textId="77777777" w:rsidR="00675FE8" w:rsidRDefault="00675FE8" w:rsidP="00675FE8">
      <w:pPr>
        <w:pStyle w:val="Odstavecseseznamem"/>
        <w:rPr>
          <w:rFonts w:ascii="Arial" w:hAnsi="Arial" w:cs="Arial"/>
          <w:b/>
          <w:sz w:val="22"/>
          <w:szCs w:val="22"/>
        </w:rPr>
      </w:pPr>
    </w:p>
    <w:p w14:paraId="651F6461"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005ABFEC" w14:textId="77777777" w:rsidR="005B2391" w:rsidRDefault="005B2391" w:rsidP="005B2391">
      <w:pPr>
        <w:pStyle w:val="Odstavecseseznamem"/>
        <w:rPr>
          <w:rFonts w:ascii="Arial" w:hAnsi="Arial" w:cs="Arial"/>
          <w:b/>
          <w:sz w:val="22"/>
          <w:szCs w:val="22"/>
        </w:rPr>
      </w:pPr>
    </w:p>
    <w:p w14:paraId="34817CAE"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6698DEAD" w14:textId="77777777" w:rsidR="005B2391" w:rsidRDefault="005B2391" w:rsidP="005B2391">
      <w:pPr>
        <w:pStyle w:val="Odstavecseseznamem"/>
        <w:rPr>
          <w:rFonts w:ascii="Arial" w:hAnsi="Arial" w:cs="Arial"/>
          <w:b/>
          <w:sz w:val="22"/>
          <w:szCs w:val="22"/>
        </w:rPr>
      </w:pPr>
    </w:p>
    <w:p w14:paraId="11A3754E"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46D7FEBD" w14:textId="77777777" w:rsidR="005B2391" w:rsidRDefault="005B2391" w:rsidP="005B2391">
      <w:pPr>
        <w:pStyle w:val="Odstavecseseznamem"/>
        <w:rPr>
          <w:rFonts w:ascii="Arial" w:hAnsi="Arial" w:cs="Arial"/>
          <w:b/>
          <w:sz w:val="22"/>
          <w:szCs w:val="22"/>
        </w:rPr>
      </w:pPr>
    </w:p>
    <w:p w14:paraId="6754647C"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2B9FE25B" w14:textId="77777777" w:rsidR="00D8255C" w:rsidRDefault="00D8255C" w:rsidP="005C2342">
      <w:pPr>
        <w:tabs>
          <w:tab w:val="left" w:pos="0"/>
          <w:tab w:val="left" w:pos="2080"/>
        </w:tabs>
        <w:jc w:val="both"/>
        <w:rPr>
          <w:rFonts w:ascii="Arial" w:hAnsi="Arial" w:cs="Arial"/>
          <w:sz w:val="22"/>
          <w:szCs w:val="22"/>
        </w:rPr>
      </w:pPr>
    </w:p>
    <w:p w14:paraId="2FBB99D2" w14:textId="77777777" w:rsidR="00720D45" w:rsidRDefault="00720D45" w:rsidP="00771AE3">
      <w:pPr>
        <w:tabs>
          <w:tab w:val="left" w:pos="0"/>
          <w:tab w:val="left" w:pos="2080"/>
        </w:tabs>
        <w:ind w:left="567" w:hanging="567"/>
        <w:jc w:val="both"/>
        <w:rPr>
          <w:rFonts w:ascii="Arial" w:hAnsi="Arial" w:cs="Arial"/>
          <w:sz w:val="22"/>
          <w:szCs w:val="22"/>
        </w:rPr>
      </w:pPr>
    </w:p>
    <w:p w14:paraId="4B08E22F"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2ED9F732"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7AED15FF" w14:textId="77777777" w:rsidR="00954C1B" w:rsidRDefault="00954C1B" w:rsidP="00A463D0">
      <w:pPr>
        <w:tabs>
          <w:tab w:val="left" w:pos="2080"/>
        </w:tabs>
        <w:jc w:val="both"/>
        <w:rPr>
          <w:rFonts w:ascii="Arial" w:hAnsi="Arial" w:cs="Arial"/>
          <w:sz w:val="22"/>
          <w:szCs w:val="22"/>
        </w:rPr>
      </w:pPr>
    </w:p>
    <w:p w14:paraId="7471D9DC"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4EBFC16F" w14:textId="77777777" w:rsidR="005B2391" w:rsidRDefault="005B2391" w:rsidP="005B2391">
      <w:pPr>
        <w:pStyle w:val="Odstavecseseznamem"/>
        <w:tabs>
          <w:tab w:val="left" w:pos="2080"/>
        </w:tabs>
        <w:ind w:left="284"/>
        <w:jc w:val="both"/>
        <w:rPr>
          <w:rFonts w:ascii="Arial" w:hAnsi="Arial" w:cs="Arial"/>
          <w:sz w:val="22"/>
          <w:szCs w:val="22"/>
        </w:rPr>
      </w:pPr>
    </w:p>
    <w:p w14:paraId="2D6CAA8C"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3CD793ED"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3552C77C" w14:textId="77777777" w:rsidR="005B2391" w:rsidRDefault="005B2391" w:rsidP="005B2391">
      <w:pPr>
        <w:pStyle w:val="Odstavecseseznamem"/>
        <w:tabs>
          <w:tab w:val="left" w:pos="2080"/>
        </w:tabs>
        <w:ind w:left="284"/>
        <w:jc w:val="both"/>
        <w:rPr>
          <w:rFonts w:ascii="Arial" w:hAnsi="Arial" w:cs="Arial"/>
          <w:sz w:val="22"/>
          <w:szCs w:val="22"/>
        </w:rPr>
      </w:pPr>
    </w:p>
    <w:p w14:paraId="43BBB876"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13A06D99"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0C993B2F" w14:textId="77777777" w:rsidR="00A463D0" w:rsidRDefault="00A463D0" w:rsidP="00A463D0">
      <w:pPr>
        <w:tabs>
          <w:tab w:val="left" w:pos="2080"/>
        </w:tabs>
        <w:jc w:val="both"/>
        <w:rPr>
          <w:rFonts w:ascii="Arial" w:hAnsi="Arial" w:cs="Arial"/>
          <w:sz w:val="22"/>
          <w:szCs w:val="22"/>
        </w:rPr>
      </w:pPr>
    </w:p>
    <w:p w14:paraId="6D80412E" w14:textId="77777777" w:rsidR="00D8255C" w:rsidRPr="005C2342"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6C516A02" w14:textId="77777777" w:rsidR="005B2391" w:rsidRPr="00954C1B" w:rsidRDefault="005B2391" w:rsidP="00954C1B">
      <w:pPr>
        <w:tabs>
          <w:tab w:val="left" w:pos="2080"/>
        </w:tabs>
        <w:jc w:val="both"/>
        <w:rPr>
          <w:rFonts w:ascii="Arial" w:hAnsi="Arial" w:cs="Arial"/>
          <w:sz w:val="22"/>
          <w:szCs w:val="22"/>
        </w:rPr>
      </w:pPr>
    </w:p>
    <w:p w14:paraId="0A5CC8F0"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24955C8E"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110C845D" w14:textId="77777777" w:rsidR="007B41DC" w:rsidRDefault="007B41DC" w:rsidP="00144A5A">
      <w:pPr>
        <w:tabs>
          <w:tab w:val="left" w:pos="2080"/>
        </w:tabs>
        <w:jc w:val="both"/>
        <w:rPr>
          <w:rFonts w:ascii="Arial" w:hAnsi="Arial" w:cs="Arial"/>
          <w:sz w:val="22"/>
          <w:szCs w:val="22"/>
        </w:rPr>
      </w:pPr>
    </w:p>
    <w:p w14:paraId="283E8FEB"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032403B1" w14:textId="77777777" w:rsidR="009F77B7" w:rsidRDefault="009F77B7" w:rsidP="005B2391">
      <w:pPr>
        <w:pStyle w:val="Odstavecseseznamem"/>
        <w:tabs>
          <w:tab w:val="left" w:pos="2080"/>
        </w:tabs>
        <w:ind w:left="284"/>
        <w:jc w:val="both"/>
        <w:rPr>
          <w:rFonts w:ascii="Arial" w:hAnsi="Arial" w:cs="Arial"/>
          <w:sz w:val="22"/>
          <w:szCs w:val="22"/>
        </w:rPr>
      </w:pPr>
    </w:p>
    <w:p w14:paraId="17AE3E32"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1294D40B" w14:textId="77777777" w:rsidR="005B2391" w:rsidRPr="005B2391" w:rsidRDefault="005B2391" w:rsidP="005B2391">
      <w:pPr>
        <w:pStyle w:val="Odstavecseseznamem"/>
        <w:rPr>
          <w:rFonts w:ascii="Arial" w:hAnsi="Arial" w:cs="Arial"/>
          <w:sz w:val="22"/>
          <w:szCs w:val="22"/>
        </w:rPr>
      </w:pPr>
    </w:p>
    <w:p w14:paraId="7297663C"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353A0D80"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0F24AB2A"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CC71E90"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4DEC258C"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77693E47"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1B872281" w14:textId="77777777" w:rsidR="00F577E2" w:rsidRPr="00FB3579" w:rsidRDefault="00F577E2" w:rsidP="00FB3579">
      <w:pPr>
        <w:pStyle w:val="Odstavec111"/>
        <w:rPr>
          <w:sz w:val="22"/>
          <w:szCs w:val="22"/>
        </w:rPr>
      </w:pPr>
      <w:r w:rsidRPr="00FB3579">
        <w:rPr>
          <w:sz w:val="22"/>
          <w:szCs w:val="22"/>
        </w:rPr>
        <w:t>nebude nespolehlivým plátcem,</w:t>
      </w:r>
    </w:p>
    <w:p w14:paraId="2A437A51"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79B84BE4" w14:textId="77777777" w:rsidR="005B2391" w:rsidRPr="00AA0AD3" w:rsidRDefault="005B2391" w:rsidP="00AA0AD3">
      <w:pPr>
        <w:jc w:val="both"/>
        <w:rPr>
          <w:rFonts w:ascii="Arial" w:hAnsi="Arial" w:cs="Arial"/>
          <w:sz w:val="22"/>
          <w:szCs w:val="22"/>
        </w:rPr>
      </w:pPr>
    </w:p>
    <w:p w14:paraId="2E445B32" w14:textId="77777777"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 xml:space="preserve">identifikační </w:t>
      </w:r>
      <w:r w:rsidRPr="000745CD">
        <w:rPr>
          <w:rFonts w:ascii="Arial" w:hAnsi="Arial" w:cs="Arial"/>
          <w:sz w:val="22"/>
          <w:szCs w:val="22"/>
        </w:rPr>
        <w:lastRenderedPageBreak/>
        <w:t>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0F6B6043" w14:textId="77777777" w:rsidR="005B2391" w:rsidRPr="005B2391" w:rsidRDefault="005B2391" w:rsidP="005B2391">
      <w:pPr>
        <w:pStyle w:val="Odstavecseseznamem"/>
        <w:rPr>
          <w:rFonts w:ascii="Arial" w:hAnsi="Arial" w:cs="Arial"/>
          <w:sz w:val="22"/>
          <w:szCs w:val="22"/>
        </w:rPr>
      </w:pPr>
    </w:p>
    <w:p w14:paraId="2558AEAD"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5631EF80" w14:textId="77777777" w:rsidR="005B2391" w:rsidRPr="005B2391" w:rsidRDefault="005B2391" w:rsidP="005B2391">
      <w:pPr>
        <w:pStyle w:val="Odstavecseseznamem"/>
        <w:rPr>
          <w:rFonts w:ascii="Arial" w:hAnsi="Arial" w:cs="Arial"/>
          <w:sz w:val="22"/>
          <w:szCs w:val="22"/>
        </w:rPr>
      </w:pPr>
    </w:p>
    <w:p w14:paraId="54BDD45F"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vedeného Minist</w:t>
      </w:r>
      <w:r w:rsidR="00D6526E">
        <w:rPr>
          <w:rFonts w:ascii="Arial" w:hAnsi="Arial" w:cs="Arial"/>
          <w:sz w:val="22"/>
          <w:szCs w:val="22"/>
        </w:rPr>
        <w:t>erstvem vnitra ČR, popř. ji uveřejní na profilu zadavatele, pokud tuto povinnost nemá.</w:t>
      </w:r>
    </w:p>
    <w:p w14:paraId="1189164F" w14:textId="77777777" w:rsidR="005B2391" w:rsidRPr="005B2391" w:rsidRDefault="005B2391" w:rsidP="005B2391">
      <w:pPr>
        <w:pStyle w:val="Odstavecseseznamem"/>
        <w:rPr>
          <w:rFonts w:ascii="Arial" w:hAnsi="Arial" w:cs="Arial"/>
          <w:sz w:val="22"/>
          <w:szCs w:val="22"/>
        </w:rPr>
      </w:pPr>
    </w:p>
    <w:p w14:paraId="5329875A"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7B3A5970" w14:textId="77777777" w:rsidR="004F28CD" w:rsidRPr="004F28CD" w:rsidRDefault="004F28CD" w:rsidP="004F28CD">
      <w:pPr>
        <w:rPr>
          <w:rFonts w:ascii="Arial" w:hAnsi="Arial" w:cs="Arial"/>
          <w:sz w:val="22"/>
          <w:szCs w:val="22"/>
        </w:rPr>
      </w:pPr>
    </w:p>
    <w:p w14:paraId="0886246A"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0009031E">
        <w:rPr>
          <w:rFonts w:ascii="Arial" w:hAnsi="Arial" w:cs="Arial"/>
          <w:bCs/>
          <w:sz w:val="22"/>
          <w:szCs w:val="22"/>
        </w:rPr>
        <w:t>specifikace) dodávky.</w:t>
      </w:r>
      <w:r w:rsidRPr="00DA73C3">
        <w:rPr>
          <w:rFonts w:ascii="Arial" w:hAnsi="Arial" w:cs="Arial"/>
          <w:bCs/>
          <w:sz w:val="22"/>
          <w:szCs w:val="22"/>
        </w:rPr>
        <w:t xml:space="preserve">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1D2F9A67" w14:textId="77777777" w:rsidR="00AA0AD3" w:rsidRPr="00AA0AD3" w:rsidRDefault="00AA0AD3" w:rsidP="00AA0AD3">
      <w:pPr>
        <w:pStyle w:val="Odstavecseseznamem"/>
        <w:rPr>
          <w:rFonts w:ascii="Arial" w:hAnsi="Arial" w:cs="Arial"/>
          <w:color w:val="FF0000"/>
          <w:sz w:val="22"/>
          <w:szCs w:val="22"/>
        </w:rPr>
      </w:pPr>
    </w:p>
    <w:p w14:paraId="4643151E"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168E067A" w14:textId="77777777" w:rsidR="005B2391" w:rsidRPr="005B2391" w:rsidRDefault="005B2391" w:rsidP="005B2391">
      <w:pPr>
        <w:pStyle w:val="Odstavecseseznamem"/>
        <w:rPr>
          <w:rFonts w:ascii="Arial" w:hAnsi="Arial" w:cs="Arial"/>
          <w:sz w:val="22"/>
          <w:szCs w:val="22"/>
        </w:rPr>
      </w:pPr>
    </w:p>
    <w:p w14:paraId="619B4358"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1C737CAF" w14:textId="77777777" w:rsidR="00D8255C" w:rsidRPr="00862F58" w:rsidRDefault="00D8255C" w:rsidP="00862F58">
      <w:pPr>
        <w:rPr>
          <w:rFonts w:ascii="Arial" w:hAnsi="Arial" w:cs="Arial"/>
          <w:sz w:val="22"/>
          <w:szCs w:val="22"/>
        </w:rPr>
      </w:pPr>
    </w:p>
    <w:p w14:paraId="158306C4" w14:textId="77777777" w:rsidR="00E41DA0" w:rsidRPr="00E41DA0" w:rsidRDefault="00A64751" w:rsidP="00E41DA0">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EA741BA" w14:textId="77777777" w:rsidR="00D8255C" w:rsidRDefault="00D8255C" w:rsidP="007F0725">
      <w:pPr>
        <w:rPr>
          <w:rFonts w:ascii="Arial" w:hAnsi="Arial" w:cs="Arial"/>
          <w:sz w:val="22"/>
          <w:szCs w:val="22"/>
        </w:rPr>
      </w:pPr>
    </w:p>
    <w:p w14:paraId="51916312" w14:textId="77777777" w:rsidR="007F0725" w:rsidRPr="007F0725" w:rsidRDefault="00D8255C" w:rsidP="007F0725">
      <w:pPr>
        <w:rPr>
          <w:rFonts w:ascii="Arial" w:hAnsi="Arial" w:cs="Arial"/>
          <w:sz w:val="22"/>
          <w:szCs w:val="22"/>
        </w:rPr>
      </w:pPr>
      <w:r w:rsidRPr="002E7B5D">
        <w:rPr>
          <w:rFonts w:ascii="Arial" w:hAnsi="Arial" w:cs="Arial"/>
          <w:sz w:val="22"/>
          <w:szCs w:val="22"/>
        </w:rPr>
        <w:t>V</w:t>
      </w:r>
      <w:r w:rsidR="00E41DA0">
        <w:rPr>
          <w:rFonts w:ascii="Arial" w:hAnsi="Arial" w:cs="Arial"/>
          <w:sz w:val="22"/>
          <w:szCs w:val="22"/>
        </w:rPr>
        <w:t> </w:t>
      </w:r>
      <w:r w:rsidR="00E41DA0" w:rsidRPr="00E41DA0">
        <w:rPr>
          <w:rFonts w:ascii="Arial" w:hAnsi="Arial" w:cs="Arial"/>
          <w:sz w:val="22"/>
          <w:szCs w:val="22"/>
        </w:rPr>
        <w:t>Hazlově</w:t>
      </w:r>
      <w:r w:rsidR="00B61187" w:rsidRPr="00E41DA0">
        <w:rPr>
          <w:rFonts w:ascii="Arial" w:hAnsi="Arial" w:cs="Arial"/>
          <w:sz w:val="22"/>
          <w:szCs w:val="22"/>
        </w:rPr>
        <w:t xml:space="preserve"> </w:t>
      </w:r>
      <w:r w:rsidR="007F0725" w:rsidRPr="00E41DA0">
        <w:rPr>
          <w:rFonts w:ascii="Arial" w:hAnsi="Arial" w:cs="Arial"/>
          <w:sz w:val="22"/>
          <w:szCs w:val="22"/>
        </w:rPr>
        <w:t>dne</w:t>
      </w:r>
      <w:r w:rsidR="007F0725" w:rsidRPr="007F0725">
        <w:rPr>
          <w:rFonts w:ascii="Arial" w:hAnsi="Arial" w:cs="Arial"/>
          <w:sz w:val="22"/>
          <w:szCs w:val="22"/>
        </w:rPr>
        <w:t>………</w:t>
      </w:r>
      <w:r w:rsidR="004F28CD">
        <w:rPr>
          <w:rFonts w:ascii="Arial" w:hAnsi="Arial" w:cs="Arial"/>
          <w:sz w:val="22"/>
          <w:szCs w:val="22"/>
        </w:rPr>
        <w:t>………</w:t>
      </w:r>
      <w:r w:rsidR="00B61187">
        <w:rPr>
          <w:rFonts w:ascii="Arial" w:hAnsi="Arial" w:cs="Arial"/>
          <w:sz w:val="22"/>
          <w:szCs w:val="22"/>
        </w:rPr>
        <w:tab/>
      </w:r>
      <w:r w:rsidR="00B2640C">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B61187">
        <w:rPr>
          <w:rFonts w:ascii="Arial" w:hAnsi="Arial" w:cs="Arial"/>
          <w:sz w:val="22"/>
          <w:szCs w:val="22"/>
          <w:highlight w:val="yellow"/>
        </w:rPr>
        <w:t>………………</w:t>
      </w:r>
    </w:p>
    <w:p w14:paraId="519295F6" w14:textId="77777777" w:rsidR="00D8255C" w:rsidRDefault="00D8255C" w:rsidP="007F0725">
      <w:pPr>
        <w:tabs>
          <w:tab w:val="left" w:pos="4962"/>
        </w:tabs>
        <w:rPr>
          <w:rFonts w:ascii="Arial" w:hAnsi="Arial" w:cs="Arial"/>
          <w:sz w:val="22"/>
          <w:szCs w:val="22"/>
        </w:rPr>
      </w:pPr>
    </w:p>
    <w:p w14:paraId="7F8FD1D5" w14:textId="77777777" w:rsidR="00D8255C" w:rsidRDefault="00D8255C" w:rsidP="007F0725">
      <w:pPr>
        <w:tabs>
          <w:tab w:val="left" w:pos="4962"/>
        </w:tabs>
        <w:rPr>
          <w:rFonts w:ascii="Arial" w:hAnsi="Arial" w:cs="Arial"/>
          <w:sz w:val="22"/>
          <w:szCs w:val="22"/>
        </w:rPr>
      </w:pPr>
    </w:p>
    <w:p w14:paraId="4B71E5EB"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6B8E46DA" w14:textId="77777777" w:rsidR="007F0725" w:rsidRDefault="007F0725" w:rsidP="007F0725">
      <w:pPr>
        <w:rPr>
          <w:rFonts w:ascii="Arial" w:hAnsi="Arial" w:cs="Arial"/>
          <w:sz w:val="22"/>
          <w:szCs w:val="22"/>
        </w:rPr>
      </w:pPr>
    </w:p>
    <w:p w14:paraId="4C411B45" w14:textId="77777777" w:rsidR="00AA0AD3" w:rsidRDefault="00AA0AD3" w:rsidP="007F0725">
      <w:pPr>
        <w:rPr>
          <w:rFonts w:ascii="Arial" w:hAnsi="Arial" w:cs="Arial"/>
          <w:sz w:val="22"/>
          <w:szCs w:val="22"/>
        </w:rPr>
      </w:pPr>
    </w:p>
    <w:p w14:paraId="78C00C7E" w14:textId="77777777" w:rsidR="00D8255C" w:rsidRDefault="00D8255C" w:rsidP="007F0725">
      <w:pPr>
        <w:rPr>
          <w:rFonts w:ascii="Arial" w:hAnsi="Arial" w:cs="Arial"/>
          <w:sz w:val="22"/>
          <w:szCs w:val="22"/>
        </w:rPr>
      </w:pPr>
    </w:p>
    <w:p w14:paraId="7AAC2339" w14:textId="77777777" w:rsidR="00E42DA3" w:rsidRDefault="00E42DA3" w:rsidP="007F0725">
      <w:pPr>
        <w:rPr>
          <w:rFonts w:ascii="Arial" w:hAnsi="Arial" w:cs="Arial"/>
          <w:sz w:val="22"/>
          <w:szCs w:val="22"/>
        </w:rPr>
      </w:pPr>
    </w:p>
    <w:p w14:paraId="38D03FD0" w14:textId="77777777" w:rsidR="00E42DA3" w:rsidRPr="007F0725" w:rsidRDefault="00E42DA3" w:rsidP="007F0725">
      <w:pPr>
        <w:rPr>
          <w:rFonts w:ascii="Arial" w:hAnsi="Arial" w:cs="Arial"/>
          <w:sz w:val="22"/>
          <w:szCs w:val="22"/>
        </w:rPr>
      </w:pPr>
    </w:p>
    <w:p w14:paraId="282CDD04"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5C279CBF" w14:textId="77777777" w:rsidR="007F0725" w:rsidRPr="007F0725" w:rsidRDefault="00E41DA0" w:rsidP="007F0725">
      <w:pPr>
        <w:pStyle w:val="Zpat"/>
        <w:tabs>
          <w:tab w:val="clear" w:pos="4536"/>
          <w:tab w:val="left" w:pos="4962"/>
        </w:tabs>
        <w:rPr>
          <w:rFonts w:ascii="Arial" w:hAnsi="Arial" w:cs="Arial"/>
          <w:sz w:val="22"/>
          <w:szCs w:val="22"/>
        </w:rPr>
      </w:pPr>
      <w:r>
        <w:rPr>
          <w:rFonts w:ascii="Arial" w:hAnsi="Arial" w:cs="Arial"/>
          <w:sz w:val="22"/>
          <w:szCs w:val="22"/>
        </w:rPr>
        <w:t>Lenka Dvořáková</w:t>
      </w:r>
      <w:r w:rsidR="005E7F4F">
        <w:rPr>
          <w:rFonts w:ascii="Arial" w:hAnsi="Arial" w:cs="Arial"/>
          <w:sz w:val="22"/>
          <w:szCs w:val="22"/>
        </w:rPr>
        <w:tab/>
      </w:r>
      <w:r w:rsidR="002305BA" w:rsidRPr="002305BA">
        <w:rPr>
          <w:rFonts w:ascii="Arial" w:hAnsi="Arial" w:cs="Arial"/>
          <w:sz w:val="22"/>
          <w:szCs w:val="22"/>
          <w:highlight w:val="yellow"/>
        </w:rPr>
        <w:t>………………………………</w:t>
      </w:r>
      <w:r w:rsidR="00720D45">
        <w:rPr>
          <w:rFonts w:ascii="Arial" w:hAnsi="Arial" w:cs="Arial"/>
          <w:sz w:val="22"/>
          <w:szCs w:val="22"/>
          <w:highlight w:val="yellow"/>
        </w:rPr>
        <w:t>.</w:t>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76B5315C" w14:textId="77777777" w:rsidR="00AA0AD3" w:rsidRPr="00E42DA3" w:rsidRDefault="00E41DA0" w:rsidP="00E42DA3">
      <w:pPr>
        <w:widowControl w:val="0"/>
        <w:tabs>
          <w:tab w:val="left" w:pos="4962"/>
        </w:tabs>
        <w:autoSpaceDE w:val="0"/>
        <w:autoSpaceDN w:val="0"/>
        <w:adjustRightInd w:val="0"/>
        <w:spacing w:after="57" w:line="220" w:lineRule="atLeast"/>
        <w:jc w:val="both"/>
        <w:rPr>
          <w:rFonts w:ascii="Arial" w:hAnsi="Arial" w:cs="Arial"/>
          <w:bCs/>
        </w:rPr>
      </w:pPr>
      <w:r w:rsidRPr="00E41DA0">
        <w:rPr>
          <w:rFonts w:ascii="Arial" w:hAnsi="Arial" w:cs="Arial"/>
          <w:iCs/>
          <w:color w:val="000000"/>
          <w:sz w:val="22"/>
          <w:szCs w:val="22"/>
        </w:rPr>
        <w:lastRenderedPageBreak/>
        <w:t>starostka</w:t>
      </w:r>
      <w:r w:rsidR="007F0725" w:rsidRPr="007F0725">
        <w:rPr>
          <w:rFonts w:ascii="Arial" w:hAnsi="Arial" w:cs="Arial"/>
          <w:iCs/>
          <w:color w:val="000000"/>
          <w:sz w:val="22"/>
          <w:szCs w:val="22"/>
        </w:rPr>
        <w:tab/>
      </w:r>
      <w:r w:rsidR="00720D45">
        <w:rPr>
          <w:rFonts w:ascii="Arial" w:hAnsi="Arial" w:cs="Arial"/>
          <w:iCs/>
          <w:color w:val="000000"/>
          <w:sz w:val="22"/>
          <w:szCs w:val="22"/>
        </w:rPr>
        <w:tab/>
      </w:r>
      <w:r w:rsidR="002305BA" w:rsidRPr="002305BA">
        <w:rPr>
          <w:rFonts w:ascii="Arial" w:hAnsi="Arial" w:cs="Arial"/>
          <w:sz w:val="22"/>
          <w:szCs w:val="22"/>
          <w:highlight w:val="yellow"/>
        </w:rPr>
        <w:t>………………………</w:t>
      </w:r>
      <w:r w:rsidR="00720D45">
        <w:rPr>
          <w:rFonts w:ascii="Arial" w:hAnsi="Arial" w:cs="Arial"/>
          <w:sz w:val="22"/>
          <w:szCs w:val="22"/>
          <w:highlight w:val="yellow"/>
        </w:rPr>
        <w:t>………</w:t>
      </w:r>
      <w:r w:rsidR="002305BA" w:rsidRPr="002305BA">
        <w:rPr>
          <w:rFonts w:ascii="Arial" w:hAnsi="Arial" w:cs="Arial"/>
          <w:sz w:val="22"/>
          <w:szCs w:val="22"/>
          <w:highlight w:val="yellow"/>
        </w:rPr>
        <w:t>……</w:t>
      </w:r>
    </w:p>
    <w:p w14:paraId="20339ECB"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775F9BB3"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29E50695" w14:textId="77777777" w:rsidR="00BD2266" w:rsidRPr="009758AA" w:rsidRDefault="00864F88" w:rsidP="009758AA">
      <w:pPr>
        <w:spacing w:before="120" w:after="120"/>
        <w:rPr>
          <w:rFonts w:ascii="Verdana" w:hAnsi="Verdana" w:cs="Arial"/>
          <w:b/>
          <w:i/>
          <w:caps/>
          <w:sz w:val="32"/>
          <w:szCs w:val="32"/>
        </w:rPr>
        <w:sectPr w:rsidR="00BD2266" w:rsidRPr="009758AA"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E42DA3">
        <w:rPr>
          <w:rFonts w:ascii="Verdana" w:hAnsi="Verdana" w:cs="Arial"/>
          <w:b/>
          <w:i/>
          <w:caps/>
          <w:sz w:val="32"/>
          <w:szCs w:val="32"/>
        </w:rPr>
        <w:t xml:space="preserve"> (ZBOŽÍ</w:t>
      </w:r>
    </w:p>
    <w:p w14:paraId="523A52FA"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E7F5D" w14:textId="77777777" w:rsidR="00F63E1A" w:rsidRDefault="00F63E1A">
      <w:r>
        <w:separator/>
      </w:r>
    </w:p>
  </w:endnote>
  <w:endnote w:type="continuationSeparator" w:id="0">
    <w:p w14:paraId="029DD9A6" w14:textId="77777777" w:rsidR="00F63E1A" w:rsidRDefault="00F63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8E900" w14:textId="77777777" w:rsidR="00E6192E" w:rsidRDefault="00E6192E" w:rsidP="00461955">
    <w:pPr>
      <w:pStyle w:val="Zpat"/>
      <w:jc w:val="center"/>
    </w:pPr>
    <w:r w:rsidRPr="00163831">
      <w:rPr>
        <w:color w:val="333333"/>
        <w:sz w:val="16"/>
        <w:szCs w:val="16"/>
      </w:rPr>
      <w:t>.</w:t>
    </w:r>
  </w:p>
  <w:p w14:paraId="4C6FA4FA" w14:textId="77777777" w:rsidR="00E6192E" w:rsidRDefault="00E6192E" w:rsidP="007C1E04">
    <w:pPr>
      <w:pStyle w:val="Zpat"/>
      <w:jc w:val="center"/>
      <w:rPr>
        <w:rStyle w:val="slostrnky"/>
      </w:rPr>
    </w:pPr>
  </w:p>
  <w:p w14:paraId="7218EDF3" w14:textId="77777777" w:rsidR="00E6192E" w:rsidRDefault="00E6192E" w:rsidP="007C1E04">
    <w:pPr>
      <w:pStyle w:val="Zpat"/>
      <w:jc w:val="center"/>
      <w:rPr>
        <w:szCs w:val="16"/>
      </w:rPr>
    </w:pPr>
    <w:r>
      <w:rPr>
        <w:rFonts w:ascii="Arial" w:hAnsi="Arial" w:cs="Arial"/>
      </w:rPr>
      <w:t xml:space="preserve">Strana </w:t>
    </w:r>
    <w:r w:rsidR="00680031">
      <w:rPr>
        <w:rFonts w:ascii="Arial" w:hAnsi="Arial" w:cs="Arial"/>
      </w:rPr>
      <w:fldChar w:fldCharType="begin"/>
    </w:r>
    <w:r>
      <w:rPr>
        <w:rFonts w:ascii="Arial" w:hAnsi="Arial" w:cs="Arial"/>
      </w:rPr>
      <w:instrText xml:space="preserve"> PAGE </w:instrText>
    </w:r>
    <w:r w:rsidR="00680031">
      <w:rPr>
        <w:rFonts w:ascii="Arial" w:hAnsi="Arial" w:cs="Arial"/>
      </w:rPr>
      <w:fldChar w:fldCharType="separate"/>
    </w:r>
    <w:r w:rsidR="00E42DA3">
      <w:rPr>
        <w:rFonts w:ascii="Arial" w:hAnsi="Arial" w:cs="Arial"/>
        <w:noProof/>
      </w:rPr>
      <w:t>11</w:t>
    </w:r>
    <w:r w:rsidR="00680031">
      <w:rPr>
        <w:rFonts w:ascii="Arial" w:hAnsi="Arial" w:cs="Arial"/>
      </w:rPr>
      <w:fldChar w:fldCharType="end"/>
    </w:r>
    <w:r>
      <w:rPr>
        <w:rFonts w:ascii="Arial" w:hAnsi="Arial" w:cs="Arial"/>
      </w:rPr>
      <w:t xml:space="preserve"> (celkem </w:t>
    </w:r>
    <w:r w:rsidR="00680031">
      <w:rPr>
        <w:rFonts w:ascii="Arial" w:hAnsi="Arial" w:cs="Arial"/>
      </w:rPr>
      <w:fldChar w:fldCharType="begin"/>
    </w:r>
    <w:r>
      <w:rPr>
        <w:rFonts w:ascii="Arial" w:hAnsi="Arial" w:cs="Arial"/>
      </w:rPr>
      <w:instrText xml:space="preserve"> NUMPAGES  </w:instrText>
    </w:r>
    <w:r w:rsidR="00680031">
      <w:rPr>
        <w:rFonts w:ascii="Arial" w:hAnsi="Arial" w:cs="Arial"/>
      </w:rPr>
      <w:fldChar w:fldCharType="separate"/>
    </w:r>
    <w:r w:rsidR="00E42DA3">
      <w:rPr>
        <w:rFonts w:ascii="Arial" w:hAnsi="Arial" w:cs="Arial"/>
        <w:noProof/>
      </w:rPr>
      <w:t>14</w:t>
    </w:r>
    <w:r w:rsidR="00680031">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4E83" w14:textId="77777777" w:rsidR="00E6192E" w:rsidRPr="00A569D1" w:rsidRDefault="00E6192E" w:rsidP="00DD3E17">
    <w:pPr>
      <w:pStyle w:val="Zpat"/>
      <w:pBdr>
        <w:bottom w:val="single" w:sz="12" w:space="1" w:color="auto"/>
      </w:pBdr>
      <w:rPr>
        <w:rFonts w:ascii="Palatino Linotype" w:hAnsi="Palatino Linotype"/>
        <w:sz w:val="4"/>
      </w:rPr>
    </w:pPr>
  </w:p>
  <w:p w14:paraId="24B5C871"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680031"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680031"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680031" w:rsidRPr="00A569D1">
      <w:rPr>
        <w:rStyle w:val="slostrnky"/>
        <w:rFonts w:ascii="Palatino Linotype" w:hAnsi="Palatino Linotype"/>
        <w:sz w:val="18"/>
        <w:szCs w:val="16"/>
      </w:rPr>
      <w:fldChar w:fldCharType="end"/>
    </w:r>
  </w:p>
  <w:p w14:paraId="6CD74A26"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CAA7E" w14:textId="77777777" w:rsidR="00E6192E" w:rsidRDefault="00E6192E" w:rsidP="007C1E04">
    <w:pPr>
      <w:pStyle w:val="Zpat"/>
      <w:jc w:val="center"/>
      <w:rPr>
        <w:rStyle w:val="slostrnky"/>
      </w:rPr>
    </w:pPr>
  </w:p>
  <w:p w14:paraId="59657718" w14:textId="77777777" w:rsidR="00E6192E" w:rsidRDefault="00E6192E" w:rsidP="007C1E04">
    <w:pPr>
      <w:pStyle w:val="Zpat"/>
      <w:jc w:val="center"/>
      <w:rPr>
        <w:szCs w:val="16"/>
      </w:rPr>
    </w:pPr>
    <w:r>
      <w:rPr>
        <w:rFonts w:ascii="Arial" w:hAnsi="Arial" w:cs="Arial"/>
      </w:rPr>
      <w:t xml:space="preserve">Strana </w:t>
    </w:r>
    <w:r w:rsidR="00680031">
      <w:rPr>
        <w:rFonts w:ascii="Arial" w:hAnsi="Arial" w:cs="Arial"/>
      </w:rPr>
      <w:fldChar w:fldCharType="begin"/>
    </w:r>
    <w:r>
      <w:rPr>
        <w:rFonts w:ascii="Arial" w:hAnsi="Arial" w:cs="Arial"/>
      </w:rPr>
      <w:instrText xml:space="preserve"> PAGE </w:instrText>
    </w:r>
    <w:r w:rsidR="00680031">
      <w:rPr>
        <w:rFonts w:ascii="Arial" w:hAnsi="Arial" w:cs="Arial"/>
      </w:rPr>
      <w:fldChar w:fldCharType="separate"/>
    </w:r>
    <w:r w:rsidR="00E42DA3">
      <w:rPr>
        <w:rFonts w:ascii="Arial" w:hAnsi="Arial" w:cs="Arial"/>
        <w:noProof/>
      </w:rPr>
      <w:t>12</w:t>
    </w:r>
    <w:r w:rsidR="00680031">
      <w:rPr>
        <w:rFonts w:ascii="Arial" w:hAnsi="Arial" w:cs="Arial"/>
      </w:rPr>
      <w:fldChar w:fldCharType="end"/>
    </w:r>
    <w:r>
      <w:rPr>
        <w:rFonts w:ascii="Arial" w:hAnsi="Arial" w:cs="Arial"/>
      </w:rPr>
      <w:t xml:space="preserve"> (celkem </w:t>
    </w:r>
    <w:r w:rsidR="00680031">
      <w:rPr>
        <w:rFonts w:ascii="Arial" w:hAnsi="Arial" w:cs="Arial"/>
      </w:rPr>
      <w:fldChar w:fldCharType="begin"/>
    </w:r>
    <w:r>
      <w:rPr>
        <w:rFonts w:ascii="Arial" w:hAnsi="Arial" w:cs="Arial"/>
      </w:rPr>
      <w:instrText xml:space="preserve"> NUMPAGES  </w:instrText>
    </w:r>
    <w:r w:rsidR="00680031">
      <w:rPr>
        <w:rFonts w:ascii="Arial" w:hAnsi="Arial" w:cs="Arial"/>
      </w:rPr>
      <w:fldChar w:fldCharType="separate"/>
    </w:r>
    <w:r w:rsidR="00E42DA3">
      <w:rPr>
        <w:rFonts w:ascii="Arial" w:hAnsi="Arial" w:cs="Arial"/>
        <w:noProof/>
      </w:rPr>
      <w:t>13</w:t>
    </w:r>
    <w:r w:rsidR="00680031">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9A8" w14:textId="77777777" w:rsidR="00E6192E" w:rsidRDefault="00E6192E" w:rsidP="00461955">
    <w:pPr>
      <w:pStyle w:val="Zpat"/>
      <w:jc w:val="center"/>
      <w:rPr>
        <w:caps/>
        <w:color w:val="333333"/>
        <w:sz w:val="16"/>
        <w:szCs w:val="16"/>
      </w:rPr>
    </w:pPr>
  </w:p>
  <w:p w14:paraId="24C31607" w14:textId="77777777" w:rsidR="00E6192E" w:rsidRDefault="00E6192E" w:rsidP="007C1E04">
    <w:pPr>
      <w:pStyle w:val="Zpat"/>
      <w:jc w:val="center"/>
      <w:rPr>
        <w:rStyle w:val="slostrnky"/>
      </w:rPr>
    </w:pPr>
  </w:p>
  <w:p w14:paraId="6B30D5C5" w14:textId="77777777" w:rsidR="00E6192E" w:rsidRDefault="00E6192E" w:rsidP="007C1E04">
    <w:pPr>
      <w:pStyle w:val="Zpat"/>
      <w:jc w:val="center"/>
      <w:rPr>
        <w:szCs w:val="16"/>
      </w:rPr>
    </w:pPr>
    <w:r>
      <w:rPr>
        <w:rFonts w:ascii="Arial" w:hAnsi="Arial" w:cs="Arial"/>
      </w:rPr>
      <w:t xml:space="preserve">Strana </w:t>
    </w:r>
    <w:r w:rsidR="00680031">
      <w:rPr>
        <w:rFonts w:ascii="Arial" w:hAnsi="Arial" w:cs="Arial"/>
      </w:rPr>
      <w:fldChar w:fldCharType="begin"/>
    </w:r>
    <w:r>
      <w:rPr>
        <w:rFonts w:ascii="Arial" w:hAnsi="Arial" w:cs="Arial"/>
      </w:rPr>
      <w:instrText xml:space="preserve"> PAGE </w:instrText>
    </w:r>
    <w:r w:rsidR="00680031">
      <w:rPr>
        <w:rFonts w:ascii="Arial" w:hAnsi="Arial" w:cs="Arial"/>
      </w:rPr>
      <w:fldChar w:fldCharType="separate"/>
    </w:r>
    <w:r w:rsidR="00E42DA3">
      <w:rPr>
        <w:rFonts w:ascii="Arial" w:hAnsi="Arial" w:cs="Arial"/>
        <w:noProof/>
      </w:rPr>
      <w:t>13</w:t>
    </w:r>
    <w:r w:rsidR="00680031">
      <w:rPr>
        <w:rFonts w:ascii="Arial" w:hAnsi="Arial" w:cs="Arial"/>
      </w:rPr>
      <w:fldChar w:fldCharType="end"/>
    </w:r>
    <w:r>
      <w:rPr>
        <w:rFonts w:ascii="Arial" w:hAnsi="Arial" w:cs="Arial"/>
      </w:rPr>
      <w:t xml:space="preserve"> (celkem </w:t>
    </w:r>
    <w:r w:rsidR="00680031">
      <w:rPr>
        <w:rFonts w:ascii="Arial" w:hAnsi="Arial" w:cs="Arial"/>
      </w:rPr>
      <w:fldChar w:fldCharType="begin"/>
    </w:r>
    <w:r>
      <w:rPr>
        <w:rFonts w:ascii="Arial" w:hAnsi="Arial" w:cs="Arial"/>
      </w:rPr>
      <w:instrText xml:space="preserve"> NUMPAGES  </w:instrText>
    </w:r>
    <w:r w:rsidR="00680031">
      <w:rPr>
        <w:rFonts w:ascii="Arial" w:hAnsi="Arial" w:cs="Arial"/>
      </w:rPr>
      <w:fldChar w:fldCharType="separate"/>
    </w:r>
    <w:r w:rsidR="00E42DA3">
      <w:rPr>
        <w:rFonts w:ascii="Arial" w:hAnsi="Arial" w:cs="Arial"/>
        <w:noProof/>
      </w:rPr>
      <w:t>13</w:t>
    </w:r>
    <w:r w:rsidR="00680031">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EE87E" w14:textId="77777777" w:rsidR="00F63E1A" w:rsidRDefault="00F63E1A">
      <w:r>
        <w:separator/>
      </w:r>
    </w:p>
  </w:footnote>
  <w:footnote w:type="continuationSeparator" w:id="0">
    <w:p w14:paraId="608D3DEE" w14:textId="77777777" w:rsidR="00F63E1A" w:rsidRDefault="00F63E1A">
      <w:r>
        <w:continuationSeparator/>
      </w:r>
    </w:p>
  </w:footnote>
  <w:footnote w:id="1">
    <w:p w14:paraId="4C2D1BD6"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97B17" w14:textId="77777777" w:rsidR="00E6192E" w:rsidRDefault="00E6192E" w:rsidP="00E6192E">
    <w:pPr>
      <w:pStyle w:val="Zhlav"/>
    </w:pPr>
    <w:r>
      <w:rPr>
        <w:noProof/>
      </w:rPr>
      <w:drawing>
        <wp:inline distT="0" distB="0" distL="0" distR="0" wp14:anchorId="723609D8" wp14:editId="1E248DA5">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14:paraId="4773F5CD"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32529" w14:textId="77777777" w:rsidR="00E6192E" w:rsidRPr="005F2131" w:rsidRDefault="00F63E1A">
    <w:pPr>
      <w:pStyle w:val="Zhlav"/>
      <w:pBdr>
        <w:bottom w:val="single" w:sz="12" w:space="1" w:color="auto"/>
      </w:pBdr>
      <w:spacing w:before="40"/>
      <w:rPr>
        <w:rFonts w:ascii="Arial MT CE Black" w:hAnsi="Arial MT CE Black"/>
      </w:rPr>
    </w:pPr>
    <w:r>
      <w:rPr>
        <w:rFonts w:ascii="Arial MT CE Black" w:hAnsi="Arial MT CE Black"/>
        <w:noProof/>
      </w:rPr>
      <w:pict w14:anchorId="7B5AB540">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69505989"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4A87D747"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585A97F5" w14:textId="77777777" w:rsidR="00E6192E" w:rsidRDefault="00E6192E" w:rsidP="000136B2">
                <w:pPr>
                  <w:rPr>
                    <w:sz w:val="13"/>
                  </w:rPr>
                </w:pPr>
              </w:p>
              <w:p w14:paraId="268471B0"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420A450E"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1F07F4F1"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F4C86A3" w14:textId="77777777" w:rsidR="00E6192E" w:rsidRDefault="00E6192E" w:rsidP="000136B2">
                <w:pPr>
                  <w:pStyle w:val="Zkladntext2"/>
                  <w:tabs>
                    <w:tab w:val="left" w:pos="1843"/>
                  </w:tabs>
                  <w:rPr>
                    <w:rFonts w:ascii="Arial" w:hAnsi="Arial"/>
                    <w:b/>
                    <w:sz w:val="12"/>
                  </w:rPr>
                </w:pPr>
              </w:p>
              <w:p w14:paraId="05D5E0D4"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791ECEAC"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1E84EEF" wp14:editId="28291C3D">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7F9553C8" w14:textId="77777777" w:rsidR="00E6192E" w:rsidRDefault="00E6192E">
    <w:pPr>
      <w:pStyle w:val="Zhlav"/>
    </w:pPr>
  </w:p>
  <w:p w14:paraId="1EBC2136"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0"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2"/>
  </w:num>
  <w:num w:numId="6">
    <w:abstractNumId w:val="37"/>
  </w:num>
  <w:num w:numId="7">
    <w:abstractNumId w:val="8"/>
  </w:num>
  <w:num w:numId="8">
    <w:abstractNumId w:val="7"/>
  </w:num>
  <w:num w:numId="9">
    <w:abstractNumId w:val="22"/>
  </w:num>
  <w:num w:numId="10">
    <w:abstractNumId w:val="21"/>
  </w:num>
  <w:num w:numId="11">
    <w:abstractNumId w:val="33"/>
  </w:num>
  <w:num w:numId="12">
    <w:abstractNumId w:val="5"/>
  </w:num>
  <w:num w:numId="13">
    <w:abstractNumId w:val="9"/>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7"/>
  </w:num>
  <w:num w:numId="17">
    <w:abstractNumId w:val="4"/>
  </w:num>
  <w:num w:numId="18">
    <w:abstractNumId w:val="13"/>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20"/>
  </w:num>
  <w:num w:numId="23">
    <w:abstractNumId w:val="29"/>
  </w:num>
  <w:num w:numId="24">
    <w:abstractNumId w:val="35"/>
  </w:num>
  <w:num w:numId="25">
    <w:abstractNumId w:val="16"/>
  </w:num>
  <w:num w:numId="26">
    <w:abstractNumId w:val="34"/>
  </w:num>
  <w:num w:numId="27">
    <w:abstractNumId w:val="6"/>
  </w:num>
  <w:num w:numId="28">
    <w:abstractNumId w:val="11"/>
  </w:num>
  <w:num w:numId="29">
    <w:abstractNumId w:val="18"/>
  </w:num>
  <w:num w:numId="30">
    <w:abstractNumId w:val="17"/>
  </w:num>
  <w:num w:numId="31">
    <w:abstractNumId w:val="23"/>
  </w:num>
  <w:num w:numId="32">
    <w:abstractNumId w:val="30"/>
  </w:num>
  <w:num w:numId="33">
    <w:abstractNumId w:val="10"/>
  </w:num>
  <w:num w:numId="34">
    <w:abstractNumId w:val="3"/>
  </w:num>
  <w:num w:numId="35">
    <w:abstractNumId w:val="36"/>
  </w:num>
  <w:num w:numId="36">
    <w:abstractNumId w:val="12"/>
  </w:num>
  <w:num w:numId="37">
    <w:abstractNumId w:val="24"/>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13"/>
    <w:rsid w:val="000240F3"/>
    <w:rsid w:val="000251F4"/>
    <w:rsid w:val="00026639"/>
    <w:rsid w:val="0003377F"/>
    <w:rsid w:val="00046801"/>
    <w:rsid w:val="00050D30"/>
    <w:rsid w:val="00053966"/>
    <w:rsid w:val="000603FD"/>
    <w:rsid w:val="00060D23"/>
    <w:rsid w:val="00061B66"/>
    <w:rsid w:val="00063508"/>
    <w:rsid w:val="0006447C"/>
    <w:rsid w:val="000645DF"/>
    <w:rsid w:val="0006478F"/>
    <w:rsid w:val="00065774"/>
    <w:rsid w:val="000666B4"/>
    <w:rsid w:val="0007069A"/>
    <w:rsid w:val="000745CD"/>
    <w:rsid w:val="00074706"/>
    <w:rsid w:val="000765B8"/>
    <w:rsid w:val="0007678F"/>
    <w:rsid w:val="000804D4"/>
    <w:rsid w:val="00080CEE"/>
    <w:rsid w:val="00081C3D"/>
    <w:rsid w:val="00081CF2"/>
    <w:rsid w:val="000825AD"/>
    <w:rsid w:val="00083C3B"/>
    <w:rsid w:val="00085A78"/>
    <w:rsid w:val="00086739"/>
    <w:rsid w:val="0009031E"/>
    <w:rsid w:val="0009159C"/>
    <w:rsid w:val="00091627"/>
    <w:rsid w:val="00091B7E"/>
    <w:rsid w:val="000A0B81"/>
    <w:rsid w:val="000A1594"/>
    <w:rsid w:val="000A3100"/>
    <w:rsid w:val="000A69C1"/>
    <w:rsid w:val="000A7F3B"/>
    <w:rsid w:val="000B15C3"/>
    <w:rsid w:val="000B2A9E"/>
    <w:rsid w:val="000B2EC9"/>
    <w:rsid w:val="000B4370"/>
    <w:rsid w:val="000B488A"/>
    <w:rsid w:val="000B75EE"/>
    <w:rsid w:val="000B77C2"/>
    <w:rsid w:val="000B796F"/>
    <w:rsid w:val="000C18E8"/>
    <w:rsid w:val="000C22D9"/>
    <w:rsid w:val="000C4003"/>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739F"/>
    <w:rsid w:val="001402AC"/>
    <w:rsid w:val="00144027"/>
    <w:rsid w:val="00144A5A"/>
    <w:rsid w:val="0015007F"/>
    <w:rsid w:val="001565BE"/>
    <w:rsid w:val="00170808"/>
    <w:rsid w:val="0017090F"/>
    <w:rsid w:val="00171887"/>
    <w:rsid w:val="001738C5"/>
    <w:rsid w:val="00174254"/>
    <w:rsid w:val="00174785"/>
    <w:rsid w:val="0017553A"/>
    <w:rsid w:val="001760EA"/>
    <w:rsid w:val="00176B63"/>
    <w:rsid w:val="001802EA"/>
    <w:rsid w:val="001814A2"/>
    <w:rsid w:val="00184342"/>
    <w:rsid w:val="0019071F"/>
    <w:rsid w:val="00192404"/>
    <w:rsid w:val="001A1196"/>
    <w:rsid w:val="001A224F"/>
    <w:rsid w:val="001A2429"/>
    <w:rsid w:val="001A30D5"/>
    <w:rsid w:val="001A4005"/>
    <w:rsid w:val="001B20D3"/>
    <w:rsid w:val="001B29EE"/>
    <w:rsid w:val="001B3ECD"/>
    <w:rsid w:val="001B5E36"/>
    <w:rsid w:val="001B7426"/>
    <w:rsid w:val="001C68E4"/>
    <w:rsid w:val="001D20A1"/>
    <w:rsid w:val="001D4008"/>
    <w:rsid w:val="001D49A7"/>
    <w:rsid w:val="001D7534"/>
    <w:rsid w:val="001E3B74"/>
    <w:rsid w:val="001E4246"/>
    <w:rsid w:val="001F1ABA"/>
    <w:rsid w:val="001F3840"/>
    <w:rsid w:val="001F561E"/>
    <w:rsid w:val="0020225D"/>
    <w:rsid w:val="00203BE3"/>
    <w:rsid w:val="0020634E"/>
    <w:rsid w:val="0020646E"/>
    <w:rsid w:val="00211C6B"/>
    <w:rsid w:val="002148E4"/>
    <w:rsid w:val="00216AE3"/>
    <w:rsid w:val="002174B2"/>
    <w:rsid w:val="002261E9"/>
    <w:rsid w:val="002305BA"/>
    <w:rsid w:val="00231D69"/>
    <w:rsid w:val="002330BF"/>
    <w:rsid w:val="00234DB8"/>
    <w:rsid w:val="0023665C"/>
    <w:rsid w:val="0023718C"/>
    <w:rsid w:val="00241931"/>
    <w:rsid w:val="00242240"/>
    <w:rsid w:val="00251F25"/>
    <w:rsid w:val="00254A71"/>
    <w:rsid w:val="0025624E"/>
    <w:rsid w:val="002569A4"/>
    <w:rsid w:val="00257A74"/>
    <w:rsid w:val="00263342"/>
    <w:rsid w:val="00265182"/>
    <w:rsid w:val="002651CB"/>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E67BF"/>
    <w:rsid w:val="002E7B5D"/>
    <w:rsid w:val="002F2527"/>
    <w:rsid w:val="002F419C"/>
    <w:rsid w:val="003010FE"/>
    <w:rsid w:val="00301DC5"/>
    <w:rsid w:val="00302C9E"/>
    <w:rsid w:val="00303DBF"/>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87E32"/>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5C8C"/>
    <w:rsid w:val="0045669B"/>
    <w:rsid w:val="0045758B"/>
    <w:rsid w:val="00461955"/>
    <w:rsid w:val="004625C7"/>
    <w:rsid w:val="004678C1"/>
    <w:rsid w:val="00472645"/>
    <w:rsid w:val="00473C56"/>
    <w:rsid w:val="00474CAE"/>
    <w:rsid w:val="00477CE2"/>
    <w:rsid w:val="00480BD0"/>
    <w:rsid w:val="00485683"/>
    <w:rsid w:val="00486C9F"/>
    <w:rsid w:val="00487D84"/>
    <w:rsid w:val="00493E66"/>
    <w:rsid w:val="00494DAE"/>
    <w:rsid w:val="00496088"/>
    <w:rsid w:val="00497719"/>
    <w:rsid w:val="004A0114"/>
    <w:rsid w:val="004B2B67"/>
    <w:rsid w:val="004B3A35"/>
    <w:rsid w:val="004B5F12"/>
    <w:rsid w:val="004C2D62"/>
    <w:rsid w:val="004C2E05"/>
    <w:rsid w:val="004C3C0E"/>
    <w:rsid w:val="004D0C32"/>
    <w:rsid w:val="004D21CD"/>
    <w:rsid w:val="004D64DE"/>
    <w:rsid w:val="004D727E"/>
    <w:rsid w:val="004E04B5"/>
    <w:rsid w:val="004E2188"/>
    <w:rsid w:val="004E541A"/>
    <w:rsid w:val="004E6052"/>
    <w:rsid w:val="004F28CD"/>
    <w:rsid w:val="004F2F6B"/>
    <w:rsid w:val="004F7AA2"/>
    <w:rsid w:val="0050039C"/>
    <w:rsid w:val="00500918"/>
    <w:rsid w:val="005037C8"/>
    <w:rsid w:val="00505A0C"/>
    <w:rsid w:val="00506590"/>
    <w:rsid w:val="00506BDD"/>
    <w:rsid w:val="0051519C"/>
    <w:rsid w:val="0052216F"/>
    <w:rsid w:val="00530B4E"/>
    <w:rsid w:val="00531F91"/>
    <w:rsid w:val="0053395A"/>
    <w:rsid w:val="00533DD7"/>
    <w:rsid w:val="00535520"/>
    <w:rsid w:val="00537AF5"/>
    <w:rsid w:val="00541022"/>
    <w:rsid w:val="0054395D"/>
    <w:rsid w:val="00547C86"/>
    <w:rsid w:val="00550E4A"/>
    <w:rsid w:val="0055632F"/>
    <w:rsid w:val="005614D7"/>
    <w:rsid w:val="00566BC0"/>
    <w:rsid w:val="005671E6"/>
    <w:rsid w:val="00570DC4"/>
    <w:rsid w:val="0057171B"/>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51E0"/>
    <w:rsid w:val="005B7711"/>
    <w:rsid w:val="005C154A"/>
    <w:rsid w:val="005C2342"/>
    <w:rsid w:val="005C555A"/>
    <w:rsid w:val="005C7409"/>
    <w:rsid w:val="005D07DE"/>
    <w:rsid w:val="005D1A23"/>
    <w:rsid w:val="005D243D"/>
    <w:rsid w:val="005E105F"/>
    <w:rsid w:val="005E3483"/>
    <w:rsid w:val="005E588E"/>
    <w:rsid w:val="005E7F4F"/>
    <w:rsid w:val="005F2131"/>
    <w:rsid w:val="005F7223"/>
    <w:rsid w:val="00600BA8"/>
    <w:rsid w:val="006016C7"/>
    <w:rsid w:val="00601BBF"/>
    <w:rsid w:val="00601DDD"/>
    <w:rsid w:val="00613AB9"/>
    <w:rsid w:val="006213AC"/>
    <w:rsid w:val="006222D7"/>
    <w:rsid w:val="0062509A"/>
    <w:rsid w:val="00626EA9"/>
    <w:rsid w:val="00627822"/>
    <w:rsid w:val="00635294"/>
    <w:rsid w:val="00637017"/>
    <w:rsid w:val="006421D6"/>
    <w:rsid w:val="006518D0"/>
    <w:rsid w:val="00652ADA"/>
    <w:rsid w:val="00653F4F"/>
    <w:rsid w:val="00660F1B"/>
    <w:rsid w:val="00664689"/>
    <w:rsid w:val="00666014"/>
    <w:rsid w:val="0067182D"/>
    <w:rsid w:val="00671937"/>
    <w:rsid w:val="00675792"/>
    <w:rsid w:val="00675FE8"/>
    <w:rsid w:val="006767AA"/>
    <w:rsid w:val="00680031"/>
    <w:rsid w:val="006823F9"/>
    <w:rsid w:val="00683E3F"/>
    <w:rsid w:val="00687221"/>
    <w:rsid w:val="006911C4"/>
    <w:rsid w:val="006961DF"/>
    <w:rsid w:val="00697AD9"/>
    <w:rsid w:val="00697C71"/>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E2750"/>
    <w:rsid w:val="006E556E"/>
    <w:rsid w:val="006F287E"/>
    <w:rsid w:val="006F31F7"/>
    <w:rsid w:val="00703FCB"/>
    <w:rsid w:val="00705CF0"/>
    <w:rsid w:val="007062E9"/>
    <w:rsid w:val="00711B93"/>
    <w:rsid w:val="0071219F"/>
    <w:rsid w:val="00712DFF"/>
    <w:rsid w:val="007143DC"/>
    <w:rsid w:val="0072062A"/>
    <w:rsid w:val="00720D45"/>
    <w:rsid w:val="00721AB2"/>
    <w:rsid w:val="00721D39"/>
    <w:rsid w:val="00721EA3"/>
    <w:rsid w:val="007223E4"/>
    <w:rsid w:val="00722ADB"/>
    <w:rsid w:val="00723019"/>
    <w:rsid w:val="0072597C"/>
    <w:rsid w:val="00731936"/>
    <w:rsid w:val="00734392"/>
    <w:rsid w:val="00737BC1"/>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3B05"/>
    <w:rsid w:val="007C5BED"/>
    <w:rsid w:val="007D2366"/>
    <w:rsid w:val="007D451B"/>
    <w:rsid w:val="007D6A45"/>
    <w:rsid w:val="007D7991"/>
    <w:rsid w:val="007E0D59"/>
    <w:rsid w:val="007E68E5"/>
    <w:rsid w:val="007E7038"/>
    <w:rsid w:val="007E738F"/>
    <w:rsid w:val="007F0725"/>
    <w:rsid w:val="007F35EB"/>
    <w:rsid w:val="00802E78"/>
    <w:rsid w:val="00807722"/>
    <w:rsid w:val="00807DBD"/>
    <w:rsid w:val="00826600"/>
    <w:rsid w:val="00827356"/>
    <w:rsid w:val="008302A0"/>
    <w:rsid w:val="0083056D"/>
    <w:rsid w:val="00831C18"/>
    <w:rsid w:val="00835390"/>
    <w:rsid w:val="008364FB"/>
    <w:rsid w:val="0084365B"/>
    <w:rsid w:val="00846039"/>
    <w:rsid w:val="0084685B"/>
    <w:rsid w:val="00852B4A"/>
    <w:rsid w:val="00856825"/>
    <w:rsid w:val="0086117C"/>
    <w:rsid w:val="0086156B"/>
    <w:rsid w:val="00862F58"/>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16B3"/>
    <w:rsid w:val="009135BF"/>
    <w:rsid w:val="00913B35"/>
    <w:rsid w:val="00915862"/>
    <w:rsid w:val="00916BDD"/>
    <w:rsid w:val="00922684"/>
    <w:rsid w:val="00924E9E"/>
    <w:rsid w:val="00927B61"/>
    <w:rsid w:val="0093019C"/>
    <w:rsid w:val="00930BAD"/>
    <w:rsid w:val="009331C4"/>
    <w:rsid w:val="00936A6D"/>
    <w:rsid w:val="009406DB"/>
    <w:rsid w:val="009406E7"/>
    <w:rsid w:val="009457A8"/>
    <w:rsid w:val="00954C1B"/>
    <w:rsid w:val="0095778B"/>
    <w:rsid w:val="009602FF"/>
    <w:rsid w:val="009613E2"/>
    <w:rsid w:val="00965E14"/>
    <w:rsid w:val="00966DCA"/>
    <w:rsid w:val="00967C73"/>
    <w:rsid w:val="00971604"/>
    <w:rsid w:val="009758AA"/>
    <w:rsid w:val="009779FF"/>
    <w:rsid w:val="00980023"/>
    <w:rsid w:val="00980A3B"/>
    <w:rsid w:val="00980BBC"/>
    <w:rsid w:val="0098304A"/>
    <w:rsid w:val="00991842"/>
    <w:rsid w:val="009925AD"/>
    <w:rsid w:val="009938A0"/>
    <w:rsid w:val="00996156"/>
    <w:rsid w:val="009979AD"/>
    <w:rsid w:val="009A44CE"/>
    <w:rsid w:val="009A55ED"/>
    <w:rsid w:val="009B09D4"/>
    <w:rsid w:val="009B1BBA"/>
    <w:rsid w:val="009B3F18"/>
    <w:rsid w:val="009B7FA1"/>
    <w:rsid w:val="009C220C"/>
    <w:rsid w:val="009C7E70"/>
    <w:rsid w:val="009D671B"/>
    <w:rsid w:val="009E0A3A"/>
    <w:rsid w:val="009E2949"/>
    <w:rsid w:val="009E404D"/>
    <w:rsid w:val="009E4D3E"/>
    <w:rsid w:val="009F0955"/>
    <w:rsid w:val="009F1C1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238"/>
    <w:rsid w:val="00A463D0"/>
    <w:rsid w:val="00A51A08"/>
    <w:rsid w:val="00A5413E"/>
    <w:rsid w:val="00A569D1"/>
    <w:rsid w:val="00A56B89"/>
    <w:rsid w:val="00A61A45"/>
    <w:rsid w:val="00A641A9"/>
    <w:rsid w:val="00A64751"/>
    <w:rsid w:val="00A64823"/>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2640C"/>
    <w:rsid w:val="00B325EB"/>
    <w:rsid w:val="00B34F16"/>
    <w:rsid w:val="00B4177A"/>
    <w:rsid w:val="00B42738"/>
    <w:rsid w:val="00B52D5D"/>
    <w:rsid w:val="00B61187"/>
    <w:rsid w:val="00B639C3"/>
    <w:rsid w:val="00B67982"/>
    <w:rsid w:val="00B732D1"/>
    <w:rsid w:val="00B80D7F"/>
    <w:rsid w:val="00B862EF"/>
    <w:rsid w:val="00B87217"/>
    <w:rsid w:val="00B8733E"/>
    <w:rsid w:val="00B96865"/>
    <w:rsid w:val="00B97DC0"/>
    <w:rsid w:val="00BA1FDB"/>
    <w:rsid w:val="00BA2BDB"/>
    <w:rsid w:val="00BA4C52"/>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0DF8"/>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1FBA"/>
    <w:rsid w:val="00C55466"/>
    <w:rsid w:val="00C56DAB"/>
    <w:rsid w:val="00C6174A"/>
    <w:rsid w:val="00C6538C"/>
    <w:rsid w:val="00C67897"/>
    <w:rsid w:val="00C708BC"/>
    <w:rsid w:val="00C72795"/>
    <w:rsid w:val="00C731A6"/>
    <w:rsid w:val="00C73C94"/>
    <w:rsid w:val="00C74351"/>
    <w:rsid w:val="00C74509"/>
    <w:rsid w:val="00C761CE"/>
    <w:rsid w:val="00C76845"/>
    <w:rsid w:val="00C80879"/>
    <w:rsid w:val="00C81097"/>
    <w:rsid w:val="00C90A08"/>
    <w:rsid w:val="00C9235A"/>
    <w:rsid w:val="00C94BF8"/>
    <w:rsid w:val="00C95C5D"/>
    <w:rsid w:val="00CA06D4"/>
    <w:rsid w:val="00CA352E"/>
    <w:rsid w:val="00CA434F"/>
    <w:rsid w:val="00CA4E11"/>
    <w:rsid w:val="00CA6DE4"/>
    <w:rsid w:val="00CC09D6"/>
    <w:rsid w:val="00CC271F"/>
    <w:rsid w:val="00CC2FA7"/>
    <w:rsid w:val="00CC6EF8"/>
    <w:rsid w:val="00CD1CB2"/>
    <w:rsid w:val="00CD284B"/>
    <w:rsid w:val="00CD47FC"/>
    <w:rsid w:val="00CD5A96"/>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523A"/>
    <w:rsid w:val="00D3647D"/>
    <w:rsid w:val="00D40DDB"/>
    <w:rsid w:val="00D449CE"/>
    <w:rsid w:val="00D458FD"/>
    <w:rsid w:val="00D46989"/>
    <w:rsid w:val="00D5165A"/>
    <w:rsid w:val="00D5195D"/>
    <w:rsid w:val="00D53B91"/>
    <w:rsid w:val="00D547F3"/>
    <w:rsid w:val="00D57617"/>
    <w:rsid w:val="00D6230A"/>
    <w:rsid w:val="00D6526E"/>
    <w:rsid w:val="00D655F0"/>
    <w:rsid w:val="00D65ACA"/>
    <w:rsid w:val="00D6730C"/>
    <w:rsid w:val="00D717BE"/>
    <w:rsid w:val="00D71FD6"/>
    <w:rsid w:val="00D7229B"/>
    <w:rsid w:val="00D7547D"/>
    <w:rsid w:val="00D8255C"/>
    <w:rsid w:val="00D86B8A"/>
    <w:rsid w:val="00D86CCD"/>
    <w:rsid w:val="00D86F6B"/>
    <w:rsid w:val="00D87DA2"/>
    <w:rsid w:val="00D901A7"/>
    <w:rsid w:val="00D91015"/>
    <w:rsid w:val="00D9150D"/>
    <w:rsid w:val="00D91FBE"/>
    <w:rsid w:val="00DA01CF"/>
    <w:rsid w:val="00DA1A7C"/>
    <w:rsid w:val="00DA366E"/>
    <w:rsid w:val="00DA73C3"/>
    <w:rsid w:val="00DB0B90"/>
    <w:rsid w:val="00DB12BC"/>
    <w:rsid w:val="00DC007A"/>
    <w:rsid w:val="00DC33F5"/>
    <w:rsid w:val="00DC5F91"/>
    <w:rsid w:val="00DC6E43"/>
    <w:rsid w:val="00DC7729"/>
    <w:rsid w:val="00DD3E17"/>
    <w:rsid w:val="00DD605B"/>
    <w:rsid w:val="00DE3426"/>
    <w:rsid w:val="00DF260A"/>
    <w:rsid w:val="00DF742E"/>
    <w:rsid w:val="00E013FB"/>
    <w:rsid w:val="00E0148A"/>
    <w:rsid w:val="00E02F71"/>
    <w:rsid w:val="00E03469"/>
    <w:rsid w:val="00E044BB"/>
    <w:rsid w:val="00E07ABA"/>
    <w:rsid w:val="00E11929"/>
    <w:rsid w:val="00E244AB"/>
    <w:rsid w:val="00E24988"/>
    <w:rsid w:val="00E24E6F"/>
    <w:rsid w:val="00E26D9E"/>
    <w:rsid w:val="00E2736A"/>
    <w:rsid w:val="00E276AA"/>
    <w:rsid w:val="00E30A23"/>
    <w:rsid w:val="00E336D1"/>
    <w:rsid w:val="00E34259"/>
    <w:rsid w:val="00E36AC5"/>
    <w:rsid w:val="00E36EDD"/>
    <w:rsid w:val="00E417C6"/>
    <w:rsid w:val="00E41DA0"/>
    <w:rsid w:val="00E42DA3"/>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2CF9"/>
    <w:rsid w:val="00E9672C"/>
    <w:rsid w:val="00EA1271"/>
    <w:rsid w:val="00EA3274"/>
    <w:rsid w:val="00EA3498"/>
    <w:rsid w:val="00EB1235"/>
    <w:rsid w:val="00EB479F"/>
    <w:rsid w:val="00EB656D"/>
    <w:rsid w:val="00EB7D89"/>
    <w:rsid w:val="00EC5ACB"/>
    <w:rsid w:val="00ED052D"/>
    <w:rsid w:val="00ED2BFB"/>
    <w:rsid w:val="00ED4607"/>
    <w:rsid w:val="00EE4B89"/>
    <w:rsid w:val="00EE5EC9"/>
    <w:rsid w:val="00EE6503"/>
    <w:rsid w:val="00EE6CD5"/>
    <w:rsid w:val="00EE6FCC"/>
    <w:rsid w:val="00EF0E97"/>
    <w:rsid w:val="00EF1279"/>
    <w:rsid w:val="00EF3531"/>
    <w:rsid w:val="00F11AF3"/>
    <w:rsid w:val="00F2190B"/>
    <w:rsid w:val="00F23A20"/>
    <w:rsid w:val="00F351AF"/>
    <w:rsid w:val="00F35E8D"/>
    <w:rsid w:val="00F419A1"/>
    <w:rsid w:val="00F42172"/>
    <w:rsid w:val="00F4493C"/>
    <w:rsid w:val="00F4727E"/>
    <w:rsid w:val="00F50B1A"/>
    <w:rsid w:val="00F55C9B"/>
    <w:rsid w:val="00F56073"/>
    <w:rsid w:val="00F56240"/>
    <w:rsid w:val="00F577E2"/>
    <w:rsid w:val="00F57B01"/>
    <w:rsid w:val="00F61947"/>
    <w:rsid w:val="00F63E1A"/>
    <w:rsid w:val="00F653E5"/>
    <w:rsid w:val="00F66507"/>
    <w:rsid w:val="00F747D7"/>
    <w:rsid w:val="00F747F5"/>
    <w:rsid w:val="00F74B29"/>
    <w:rsid w:val="00F76518"/>
    <w:rsid w:val="00F80B9F"/>
    <w:rsid w:val="00F812AA"/>
    <w:rsid w:val="00F84758"/>
    <w:rsid w:val="00F875B1"/>
    <w:rsid w:val="00F87BDE"/>
    <w:rsid w:val="00F904E2"/>
    <w:rsid w:val="00F91C6D"/>
    <w:rsid w:val="00F92211"/>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455F41F"/>
  <w15:docId w15:val="{9AEA6681-E9E5-4395-B5C3-85FFD93CA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4E541A"/>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C55466"/>
    <w:rPr>
      <w:color w:val="605E5C"/>
      <w:shd w:val="clear" w:color="auto" w:fill="E1DFDD"/>
    </w:rPr>
  </w:style>
  <w:style w:type="paragraph" w:customStyle="1" w:styleId="ZkladntextIMP">
    <w:name w:val="Základní text_IMP"/>
    <w:basedOn w:val="Normln"/>
    <w:rsid w:val="004678C1"/>
    <w:pPr>
      <w:suppressAutoHyphens/>
      <w:spacing w:line="276" w:lineRule="auto"/>
    </w:pPr>
    <w:rPr>
      <w:sz w:val="24"/>
    </w:rPr>
  </w:style>
  <w:style w:type="character" w:customStyle="1" w:styleId="Nevyeenzmnka2">
    <w:name w:val="Nevyřešená zmínka2"/>
    <w:basedOn w:val="Standardnpsmoodstavce"/>
    <w:uiPriority w:val="99"/>
    <w:semiHidden/>
    <w:unhideWhenUsed/>
    <w:rsid w:val="007223E4"/>
    <w:rPr>
      <w:color w:val="605E5C"/>
      <w:shd w:val="clear" w:color="auto" w:fill="E1DFDD"/>
    </w:rPr>
  </w:style>
  <w:style w:type="character" w:customStyle="1" w:styleId="WW8Num2z0">
    <w:name w:val="WW8Num2z0"/>
    <w:rsid w:val="00F4493C"/>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 w:id="1184518619">
      <w:bodyDiv w:val="1"/>
      <w:marLeft w:val="0"/>
      <w:marRight w:val="0"/>
      <w:marTop w:val="0"/>
      <w:marBottom w:val="0"/>
      <w:divBdr>
        <w:top w:val="none" w:sz="0" w:space="0" w:color="auto"/>
        <w:left w:val="none" w:sz="0" w:space="0" w:color="auto"/>
        <w:bottom w:val="none" w:sz="0" w:space="0" w:color="auto"/>
        <w:right w:val="none" w:sz="0" w:space="0" w:color="auto"/>
      </w:divBdr>
      <w:divsChild>
        <w:div w:id="1890532818">
          <w:marLeft w:val="0"/>
          <w:marRight w:val="0"/>
          <w:marTop w:val="0"/>
          <w:marBottom w:val="0"/>
          <w:divBdr>
            <w:top w:val="none" w:sz="0" w:space="0" w:color="auto"/>
            <w:left w:val="none" w:sz="0" w:space="0" w:color="auto"/>
            <w:bottom w:val="none" w:sz="0" w:space="0" w:color="auto"/>
            <w:right w:val="none" w:sz="0" w:space="0" w:color="auto"/>
          </w:divBdr>
          <w:divsChild>
            <w:div w:id="69616521">
              <w:marLeft w:val="0"/>
              <w:marRight w:val="0"/>
              <w:marTop w:val="0"/>
              <w:marBottom w:val="0"/>
              <w:divBdr>
                <w:top w:val="none" w:sz="0" w:space="0" w:color="auto"/>
                <w:left w:val="none" w:sz="0" w:space="0" w:color="auto"/>
                <w:bottom w:val="none" w:sz="0" w:space="0" w:color="auto"/>
                <w:right w:val="none" w:sz="0" w:space="0" w:color="auto"/>
              </w:divBdr>
              <w:divsChild>
                <w:div w:id="1898081491">
                  <w:marLeft w:val="0"/>
                  <w:marRight w:val="0"/>
                  <w:marTop w:val="0"/>
                  <w:marBottom w:val="0"/>
                  <w:divBdr>
                    <w:top w:val="none" w:sz="0" w:space="0" w:color="auto"/>
                    <w:left w:val="none" w:sz="0" w:space="0" w:color="auto"/>
                    <w:bottom w:val="none" w:sz="0" w:space="0" w:color="auto"/>
                    <w:right w:val="none" w:sz="0" w:space="0" w:color="auto"/>
                  </w:divBdr>
                  <w:divsChild>
                    <w:div w:id="1611665492">
                      <w:marLeft w:val="0"/>
                      <w:marRight w:val="0"/>
                      <w:marTop w:val="0"/>
                      <w:marBottom w:val="0"/>
                      <w:divBdr>
                        <w:top w:val="none" w:sz="0" w:space="0" w:color="auto"/>
                        <w:left w:val="none" w:sz="0" w:space="0" w:color="auto"/>
                        <w:bottom w:val="none" w:sz="0" w:space="0" w:color="auto"/>
                        <w:right w:val="none" w:sz="0" w:space="0" w:color="auto"/>
                      </w:divBdr>
                      <w:divsChild>
                        <w:div w:id="1518081351">
                          <w:marLeft w:val="13380"/>
                          <w:marRight w:val="0"/>
                          <w:marTop w:val="0"/>
                          <w:marBottom w:val="0"/>
                          <w:divBdr>
                            <w:top w:val="none" w:sz="0" w:space="0" w:color="auto"/>
                            <w:left w:val="none" w:sz="0" w:space="0" w:color="auto"/>
                            <w:bottom w:val="none" w:sz="0" w:space="0" w:color="auto"/>
                            <w:right w:val="none" w:sz="0" w:space="0" w:color="auto"/>
                          </w:divBdr>
                          <w:divsChild>
                            <w:div w:id="121920094">
                              <w:marLeft w:val="0"/>
                              <w:marRight w:val="0"/>
                              <w:marTop w:val="0"/>
                              <w:marBottom w:val="420"/>
                              <w:divBdr>
                                <w:top w:val="none" w:sz="0" w:space="0" w:color="auto"/>
                                <w:left w:val="none" w:sz="0" w:space="0" w:color="auto"/>
                                <w:bottom w:val="none" w:sz="0" w:space="0" w:color="auto"/>
                                <w:right w:val="none" w:sz="0" w:space="0" w:color="auto"/>
                              </w:divBdr>
                              <w:divsChild>
                                <w:div w:id="2097169209">
                                  <w:marLeft w:val="0"/>
                                  <w:marRight w:val="0"/>
                                  <w:marTop w:val="0"/>
                                  <w:marBottom w:val="0"/>
                                  <w:divBdr>
                                    <w:top w:val="none" w:sz="0" w:space="0" w:color="auto"/>
                                    <w:left w:val="none" w:sz="0" w:space="0" w:color="auto"/>
                                    <w:bottom w:val="none" w:sz="0" w:space="0" w:color="auto"/>
                                    <w:right w:val="none" w:sz="0" w:space="0" w:color="auto"/>
                                  </w:divBdr>
                                  <w:divsChild>
                                    <w:div w:id="1532376034">
                                      <w:marLeft w:val="0"/>
                                      <w:marRight w:val="0"/>
                                      <w:marTop w:val="0"/>
                                      <w:marBottom w:val="0"/>
                                      <w:divBdr>
                                        <w:top w:val="none" w:sz="0" w:space="0" w:color="auto"/>
                                        <w:left w:val="none" w:sz="0" w:space="0" w:color="auto"/>
                                        <w:bottom w:val="none" w:sz="0" w:space="0" w:color="auto"/>
                                        <w:right w:val="none" w:sz="0" w:space="0" w:color="auto"/>
                                      </w:divBdr>
                                      <w:divsChild>
                                        <w:div w:id="1349793505">
                                          <w:marLeft w:val="0"/>
                                          <w:marRight w:val="0"/>
                                          <w:marTop w:val="0"/>
                                          <w:marBottom w:val="0"/>
                                          <w:divBdr>
                                            <w:top w:val="none" w:sz="0" w:space="0" w:color="auto"/>
                                            <w:left w:val="none" w:sz="0" w:space="0" w:color="auto"/>
                                            <w:bottom w:val="none" w:sz="0" w:space="0" w:color="auto"/>
                                            <w:right w:val="none" w:sz="0" w:space="0" w:color="auto"/>
                                          </w:divBdr>
                                          <w:divsChild>
                                            <w:div w:id="333648819">
                                              <w:marLeft w:val="0"/>
                                              <w:marRight w:val="0"/>
                                              <w:marTop w:val="0"/>
                                              <w:marBottom w:val="0"/>
                                              <w:divBdr>
                                                <w:top w:val="none" w:sz="0" w:space="0" w:color="auto"/>
                                                <w:left w:val="none" w:sz="0" w:space="0" w:color="auto"/>
                                                <w:bottom w:val="none" w:sz="0" w:space="0" w:color="auto"/>
                                                <w:right w:val="none" w:sz="0" w:space="0" w:color="auto"/>
                                              </w:divBdr>
                                              <w:divsChild>
                                                <w:div w:id="1018315738">
                                                  <w:marLeft w:val="0"/>
                                                  <w:marRight w:val="0"/>
                                                  <w:marTop w:val="0"/>
                                                  <w:marBottom w:val="0"/>
                                                  <w:divBdr>
                                                    <w:top w:val="none" w:sz="0" w:space="0" w:color="auto"/>
                                                    <w:left w:val="none" w:sz="0" w:space="0" w:color="auto"/>
                                                    <w:bottom w:val="none" w:sz="0" w:space="0" w:color="auto"/>
                                                    <w:right w:val="none" w:sz="0" w:space="0" w:color="auto"/>
                                                  </w:divBdr>
                                                  <w:divsChild>
                                                    <w:div w:id="1438329237">
                                                      <w:marLeft w:val="0"/>
                                                      <w:marRight w:val="0"/>
                                                      <w:marTop w:val="0"/>
                                                      <w:marBottom w:val="0"/>
                                                      <w:divBdr>
                                                        <w:top w:val="none" w:sz="0" w:space="0" w:color="auto"/>
                                                        <w:left w:val="none" w:sz="0" w:space="0" w:color="auto"/>
                                                        <w:bottom w:val="none" w:sz="0" w:space="0" w:color="auto"/>
                                                        <w:right w:val="none" w:sz="0" w:space="0" w:color="auto"/>
                                                      </w:divBdr>
                                                      <w:divsChild>
                                                        <w:div w:id="1252469118">
                                                          <w:marLeft w:val="0"/>
                                                          <w:marRight w:val="0"/>
                                                          <w:marTop w:val="0"/>
                                                          <w:marBottom w:val="0"/>
                                                          <w:divBdr>
                                                            <w:top w:val="none" w:sz="0" w:space="0" w:color="auto"/>
                                                            <w:left w:val="none" w:sz="0" w:space="0" w:color="auto"/>
                                                            <w:bottom w:val="none" w:sz="0" w:space="0" w:color="auto"/>
                                                            <w:right w:val="none" w:sz="0" w:space="0" w:color="auto"/>
                                                          </w:divBdr>
                                                          <w:divsChild>
                                                            <w:div w:id="1714648287">
                                                              <w:marLeft w:val="0"/>
                                                              <w:marRight w:val="0"/>
                                                              <w:marTop w:val="0"/>
                                                              <w:marBottom w:val="0"/>
                                                              <w:divBdr>
                                                                <w:top w:val="none" w:sz="0" w:space="0" w:color="auto"/>
                                                                <w:left w:val="none" w:sz="0" w:space="0" w:color="auto"/>
                                                                <w:bottom w:val="none" w:sz="0" w:space="0" w:color="auto"/>
                                                                <w:right w:val="none" w:sz="0" w:space="0" w:color="auto"/>
                                                              </w:divBdr>
                                                              <w:divsChild>
                                                                <w:div w:id="2034111218">
                                                                  <w:marLeft w:val="0"/>
                                                                  <w:marRight w:val="0"/>
                                                                  <w:marTop w:val="0"/>
                                                                  <w:marBottom w:val="0"/>
                                                                  <w:divBdr>
                                                                    <w:top w:val="none" w:sz="0" w:space="0" w:color="auto"/>
                                                                    <w:left w:val="none" w:sz="0" w:space="0" w:color="auto"/>
                                                                    <w:bottom w:val="none" w:sz="0" w:space="0" w:color="auto"/>
                                                                    <w:right w:val="none" w:sz="0" w:space="0" w:color="auto"/>
                                                                  </w:divBdr>
                                                                  <w:divsChild>
                                                                    <w:div w:id="2125152494">
                                                                      <w:marLeft w:val="0"/>
                                                                      <w:marRight w:val="0"/>
                                                                      <w:marTop w:val="0"/>
                                                                      <w:marBottom w:val="0"/>
                                                                      <w:divBdr>
                                                                        <w:top w:val="none" w:sz="0" w:space="0" w:color="auto"/>
                                                                        <w:left w:val="none" w:sz="0" w:space="0" w:color="auto"/>
                                                                        <w:bottom w:val="none" w:sz="0" w:space="0" w:color="auto"/>
                                                                        <w:right w:val="none" w:sz="0" w:space="0" w:color="auto"/>
                                                                      </w:divBdr>
                                                                      <w:divsChild>
                                                                        <w:div w:id="711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80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ka@obechazlov.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B4ABC-9F92-423D-9398-46F34F159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14</Pages>
  <Words>4801</Words>
  <Characters>28328</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cp:lastPrinted>2016-10-07T04:59:00Z</cp:lastPrinted>
  <dcterms:created xsi:type="dcterms:W3CDTF">2020-04-15T07:16:00Z</dcterms:created>
  <dcterms:modified xsi:type="dcterms:W3CDTF">2021-05-26T14:10:00Z</dcterms:modified>
</cp:coreProperties>
</file>